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5BEB411" w14:textId="77777777"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405FF7">
        <w:rPr>
          <w:rFonts w:asciiTheme="minorHAnsi" w:hAnsiTheme="minorHAnsi" w:cstheme="minorHAnsi"/>
          <w:b/>
          <w:bCs/>
        </w:rPr>
        <w:t xml:space="preserve">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405FF7" w:rsidRPr="00405FF7">
            <w:rPr>
              <w:rFonts w:asciiTheme="minorHAnsi" w:hAnsiTheme="minorHAnsi" w:cstheme="minorHAnsi"/>
              <w:b/>
            </w:rPr>
            <w:t>0541</w:t>
          </w:r>
        </w:sdtContent>
      </w:sdt>
      <w:r w:rsidR="00DB64CE" w:rsidRPr="00405FF7">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19" w:value="2019"/>
            <w:listItem w:displayText="2020" w:value="2020"/>
            <w:listItem w:displayText="2021" w:value="2021"/>
          </w:dropDownList>
        </w:sdtPr>
        <w:sdtEndPr/>
        <w:sdtContent>
          <w:r w:rsidR="00DB64CE" w:rsidRPr="00405FF7">
            <w:rPr>
              <w:rFonts w:asciiTheme="minorHAnsi" w:hAnsiTheme="minorHAnsi" w:cstheme="minorHAnsi"/>
              <w:b/>
            </w:rPr>
            <w:t>2020</w:t>
          </w:r>
        </w:sdtContent>
      </w:sdt>
      <w:r w:rsidR="00DB64CE" w:rsidRPr="00405FF7">
        <w:rPr>
          <w:rFonts w:asciiTheme="minorHAnsi" w:hAnsiTheme="minorHAnsi" w:cstheme="minorHAnsi"/>
          <w:b/>
        </w:rPr>
        <w:t>.</w:t>
      </w:r>
    </w:p>
    <w:p w14:paraId="500EBA81" w14:textId="77777777" w:rsidR="00972B5B" w:rsidRPr="00937F04" w:rsidRDefault="00972B5B">
      <w:pPr>
        <w:jc w:val="center"/>
        <w:rPr>
          <w:rFonts w:ascii="Calibri" w:hAnsi="Calibri" w:cs="Calibri"/>
          <w:b/>
          <w:bCs/>
        </w:rPr>
      </w:pPr>
    </w:p>
    <w:p w14:paraId="6015C7E5" w14:textId="77777777" w:rsidR="00733A11" w:rsidRPr="00937F04" w:rsidRDefault="00733A11">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 xml:space="preserve">com sede na Av. Madre </w:t>
      </w:r>
      <w:proofErr w:type="spellStart"/>
      <w:r w:rsidR="00AB23E9">
        <w:rPr>
          <w:rFonts w:ascii="Calibri" w:hAnsi="Calibri" w:cs="Calibri"/>
        </w:rPr>
        <w:t>Benvenuta</w:t>
      </w:r>
      <w:proofErr w:type="spellEnd"/>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proofErr w:type="spellStart"/>
      <w:r w:rsidR="00AB23E9">
        <w:rPr>
          <w:rFonts w:ascii="Calibri" w:hAnsi="Calibri" w:cs="Calibri"/>
        </w:rPr>
        <w:t>Itacorubi</w:t>
      </w:r>
      <w:proofErr w:type="spellEnd"/>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83.891.283/0001-36</w:t>
      </w:r>
      <w:r w:rsidR="00AB23E9">
        <w:rPr>
          <w:rFonts w:ascii="Calibri" w:hAnsi="Calibri" w:cs="Calibri"/>
        </w:rPr>
        <w:t xml:space="preserve">, </w:t>
      </w:r>
      <w:r w:rsidR="00AB23E9" w:rsidRPr="00AB23E9">
        <w:rPr>
          <w:rFonts w:ascii="Calibri" w:hAnsi="Calibri" w:cs="Calibri"/>
        </w:rPr>
        <w:t xml:space="preserve"> </w:t>
      </w:r>
      <w:r w:rsidR="00AB23E9" w:rsidRPr="00405FF7">
        <w:rPr>
          <w:rFonts w:ascii="Calibri" w:hAnsi="Calibri" w:cs="Calibri"/>
        </w:rPr>
        <w:t xml:space="preserve">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405FF7" w:rsidRPr="00405FF7">
            <w:rPr>
              <w:rFonts w:asciiTheme="minorHAnsi" w:hAnsiTheme="minorHAnsi" w:cstheme="minorHAnsi"/>
            </w:rPr>
            <w:t>da Coordenadoria de Compras e Licitações da Reitoria</w:t>
          </w:r>
        </w:sdtContent>
      </w:sdt>
      <w:r w:rsidR="00AB23E9" w:rsidRPr="00405FF7">
        <w:rPr>
          <w:rFonts w:ascii="Calibri" w:hAnsi="Calibri" w:cs="Calibri"/>
        </w:rPr>
        <w:t>,</w:t>
      </w:r>
      <w:r w:rsidR="00AB23E9">
        <w:rPr>
          <w:rFonts w:ascii="Calibri" w:hAnsi="Calibri" w:cs="Calibri"/>
        </w:rPr>
        <w:t xml:space="preserve"> </w:t>
      </w:r>
      <w:r w:rsidRPr="00937F04">
        <w:rPr>
          <w:rFonts w:ascii="Calibri" w:hAnsi="Calibri" w:cs="Calibri"/>
        </w:rPr>
        <w:t xml:space="preserve">torna público que fará realizar licitação na modalidade </w:t>
      </w:r>
      <w:r w:rsidR="00AB23E9">
        <w:rPr>
          <w:rFonts w:ascii="Calibri" w:hAnsi="Calibri" w:cs="Calibri"/>
        </w:rPr>
        <w:t>P</w:t>
      </w:r>
      <w:r w:rsidRPr="00937F04">
        <w:rPr>
          <w:rFonts w:ascii="Calibri" w:hAnsi="Calibri" w:cs="Calibri"/>
        </w:rPr>
        <w:t xml:space="preserve">regão </w:t>
      </w:r>
      <w:r w:rsidR="00AB23E9">
        <w:rPr>
          <w:rFonts w:ascii="Calibri" w:hAnsi="Calibri" w:cs="Calibri"/>
        </w:rPr>
        <w:t>E</w:t>
      </w:r>
      <w:r w:rsidRPr="00937F04">
        <w:rPr>
          <w:rFonts w:ascii="Calibri" w:hAnsi="Calibri" w:cs="Calibri"/>
        </w:rPr>
        <w:t xml:space="preserve">letrônico, </w:t>
      </w:r>
      <w:r w:rsidR="007D78C9">
        <w:rPr>
          <w:rFonts w:ascii="Calibri" w:hAnsi="Calibri" w:cs="Calibri"/>
        </w:rPr>
        <w:t xml:space="preserve">com critério de julgamento de </w:t>
      </w:r>
      <w:r w:rsidR="007D78C9" w:rsidRPr="00405FF7">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405FF7" w:rsidRPr="00405FF7">
            <w:rPr>
              <w:rFonts w:asciiTheme="minorHAnsi" w:hAnsiTheme="minorHAnsi" w:cstheme="minorHAnsi"/>
            </w:rPr>
            <w:t>por lote</w:t>
          </w:r>
        </w:sdtContent>
      </w:sdt>
      <w:r w:rsidR="007D78C9" w:rsidRPr="00405FF7">
        <w:rPr>
          <w:rFonts w:asciiTheme="minorHAnsi" w:hAnsiTheme="minorHAnsi" w:cstheme="minorHAnsi"/>
        </w:rPr>
        <w:t>,</w:t>
      </w:r>
      <w:r w:rsidR="007D78C9" w:rsidRPr="00DB64CE">
        <w:rPr>
          <w:rFonts w:asciiTheme="minorHAnsi" w:hAnsiTheme="minorHAnsi" w:cstheme="minorHAnsi"/>
        </w:rPr>
        <w:t xml:space="preserve"> </w:t>
      </w:r>
      <w:r w:rsidRPr="00DB64CE">
        <w:rPr>
          <w:rFonts w:asciiTheme="minorHAnsi" w:hAnsiTheme="minorHAnsi" w:cstheme="minorHAnsi"/>
        </w:rPr>
        <w:t>para</w:t>
      </w:r>
      <w:r w:rsidRPr="00937F04">
        <w:rPr>
          <w:rFonts w:ascii="Calibri" w:hAnsi="Calibri" w:cs="Calibri"/>
        </w:rPr>
        <w:t xml:space="preserve"> selecionar proposta objetivando o </w:t>
      </w:r>
      <w:r w:rsidRPr="00937F04">
        <w:rPr>
          <w:rFonts w:ascii="Calibri" w:hAnsi="Calibri" w:cs="Calibri"/>
          <w:b/>
          <w:bCs/>
        </w:rPr>
        <w:t>REGISTRO DE PREÇOS</w:t>
      </w:r>
      <w:r w:rsidRPr="00937F04">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EA27EA6"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7AE173B4" w14:textId="7920B63A" w:rsidR="00733A11" w:rsidRPr="00937F04" w:rsidRDefault="00733A11">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244CD6" w:rsidRPr="00244CD6">
        <w:rPr>
          <w:rFonts w:ascii="Calibri" w:hAnsi="Calibri" w:cs="Calibri"/>
          <w:b/>
        </w:rPr>
        <w:t>AQUISIÇÃO DE LICENÇAS DE USO E/OU MÍDIAS DE SOFTWARES PARA A</w:t>
      </w:r>
      <w:r w:rsidR="00244CD6">
        <w:rPr>
          <w:rFonts w:ascii="Calibri" w:hAnsi="Calibri" w:cs="Calibri"/>
          <w:b/>
        </w:rPr>
        <w:t xml:space="preserve"> </w:t>
      </w:r>
      <w:r w:rsidR="00244CD6" w:rsidRPr="00244CD6">
        <w:rPr>
          <w:rFonts w:ascii="Calibri" w:hAnsi="Calibri" w:cs="Calibri"/>
          <w:b/>
        </w:rPr>
        <w:t>UDESC</w:t>
      </w:r>
      <w:r w:rsidR="0024214F" w:rsidRPr="00405FF7">
        <w:rPr>
          <w:rFonts w:ascii="Calibri" w:hAnsi="Calibri" w:cs="Calibri"/>
        </w:rPr>
        <w:t>,</w:t>
      </w:r>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3620B295" w14:textId="77777777" w:rsidR="001C2FC0" w:rsidRPr="00937F04" w:rsidRDefault="001C2FC0">
      <w:pPr>
        <w:jc w:val="both"/>
        <w:rPr>
          <w:rFonts w:ascii="Calibri" w:hAnsi="Calibri" w:cs="Calibri"/>
        </w:rPr>
      </w:pPr>
    </w:p>
    <w:p w14:paraId="1F6FD114" w14:textId="77777777" w:rsidR="00FC7F90" w:rsidRDefault="00FC7F90" w:rsidP="00FC7F90">
      <w:pPr>
        <w:jc w:val="center"/>
        <w:rPr>
          <w:rFonts w:ascii="Calibri" w:hAnsi="Calibri"/>
          <w:b/>
          <w:highlight w:val="yellow"/>
        </w:rPr>
      </w:pPr>
      <w:r>
        <w:rPr>
          <w:rFonts w:ascii="Calibri" w:hAnsi="Calibri"/>
          <w:b/>
          <w:highlight w:val="yellow"/>
        </w:rPr>
        <w:t xml:space="preserve">PROCESSO EXCLUSIVO PARA MICROEMPRESAS E EMPRESAS DE PEQUENO PORTE – </w:t>
      </w:r>
    </w:p>
    <w:p w14:paraId="1FB4A2AA" w14:textId="77777777" w:rsidR="00FC7F90" w:rsidRDefault="00FC7F90" w:rsidP="00FC7F90">
      <w:pPr>
        <w:jc w:val="center"/>
        <w:rPr>
          <w:rFonts w:ascii="Calibri" w:hAnsi="Calibri" w:cs="Calibri"/>
          <w:b/>
          <w:bCs/>
        </w:rPr>
      </w:pPr>
      <w:r>
        <w:rPr>
          <w:rFonts w:ascii="Calibri" w:hAnsi="Calibri"/>
          <w:b/>
          <w:highlight w:val="yellow"/>
        </w:rPr>
        <w:t xml:space="preserve">EXCETO PARA OS </w:t>
      </w:r>
      <w:r w:rsidRPr="00FC7F90">
        <w:rPr>
          <w:rFonts w:ascii="Calibri" w:hAnsi="Calibri"/>
          <w:b/>
          <w:highlight w:val="yellow"/>
        </w:rPr>
        <w:t>LOTES 1, 3, 13 E 15</w:t>
      </w:r>
    </w:p>
    <w:p w14:paraId="6FD128A6" w14:textId="77777777" w:rsidR="00AA13C7" w:rsidRPr="001836ED" w:rsidRDefault="00AA13C7">
      <w:pPr>
        <w:jc w:val="both"/>
        <w:rPr>
          <w:rFonts w:ascii="Calibri" w:hAnsi="Calibri" w:cs="Calibri"/>
          <w:b/>
          <w:bCs/>
          <w:sz w:val="12"/>
          <w:szCs w:val="12"/>
        </w:rPr>
      </w:pPr>
    </w:p>
    <w:p w14:paraId="461160C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23BB0239"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5850FA34" w14:textId="77777777" w:rsidR="00733A11" w:rsidRPr="00F743DA" w:rsidRDefault="00733A11">
      <w:pPr>
        <w:pStyle w:val="Contedodoquadro"/>
        <w:rPr>
          <w:rFonts w:asciiTheme="minorHAnsi" w:hAnsiTheme="minorHAnsi" w:cstheme="minorHAnsi"/>
          <w:szCs w:val="24"/>
        </w:rPr>
      </w:pPr>
      <w:r w:rsidRPr="00405FF7">
        <w:rPr>
          <w:rFonts w:asciiTheme="minorHAnsi" w:hAnsiTheme="minorHAnsi" w:cstheme="minorHAnsi"/>
          <w:b/>
          <w:bCs/>
        </w:rPr>
        <w:t>e-mail:</w:t>
      </w:r>
      <w:r w:rsidRPr="00405FF7">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405FF7" w:rsidRPr="00405FF7">
            <w:rPr>
              <w:rFonts w:asciiTheme="minorHAnsi" w:hAnsiTheme="minorHAnsi" w:cstheme="minorHAnsi"/>
            </w:rPr>
            <w:t>licita@udesc.br</w:t>
          </w:r>
        </w:sdtContent>
      </w:sdt>
    </w:p>
    <w:p w14:paraId="359B9141" w14:textId="77777777" w:rsidR="00AB23E9" w:rsidRPr="00B44A55" w:rsidRDefault="00AB23E9">
      <w:pPr>
        <w:pStyle w:val="Contedodoquadro"/>
        <w:tabs>
          <w:tab w:val="left" w:pos="2552"/>
        </w:tabs>
        <w:rPr>
          <w:rFonts w:ascii="Calibri" w:hAnsi="Calibri" w:cs="Calibri"/>
          <w:sz w:val="12"/>
          <w:szCs w:val="12"/>
        </w:rPr>
      </w:pPr>
      <w:bookmarkStart w:id="0" w:name="_GoBack"/>
      <w:bookmarkEnd w:id="0"/>
    </w:p>
    <w:p w14:paraId="2C2047D3"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6D7041FE" w14:textId="3397ACE3"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0-06-10T00:00:00Z">
            <w:dateFormat w:val="dd/MM/yyyy"/>
            <w:lid w:val="pt-BR"/>
            <w:storeMappedDataAs w:val="dateTime"/>
            <w:calendar w:val="gregorian"/>
          </w:date>
        </w:sdtPr>
        <w:sdtEndPr/>
        <w:sdtContent>
          <w:r w:rsidR="001D7EA4">
            <w:rPr>
              <w:rFonts w:asciiTheme="minorHAnsi" w:hAnsiTheme="minorHAnsi" w:cstheme="minorHAnsi"/>
              <w:b/>
            </w:rPr>
            <w:t>10/06/2020</w:t>
          </w:r>
        </w:sdtContent>
      </w:sdt>
      <w:r w:rsidR="00DB64CE" w:rsidRPr="00DB64CE">
        <w:rPr>
          <w:rFonts w:asciiTheme="minorHAnsi" w:hAnsiTheme="minorHAnsi" w:cstheme="minorHAnsi"/>
          <w:b/>
        </w:rPr>
        <w:t>.</w:t>
      </w:r>
    </w:p>
    <w:p w14:paraId="06A08D09" w14:textId="413367DA"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0-06-25T00:00:00Z">
            <w:dateFormat w:val="dd/MM/yyyy"/>
            <w:lid w:val="pt-BR"/>
            <w:storeMappedDataAs w:val="dateTime"/>
            <w:calendar w:val="gregorian"/>
          </w:date>
        </w:sdtPr>
        <w:sdtEndPr/>
        <w:sdtContent>
          <w:r w:rsidR="001D7EA4">
            <w:rPr>
              <w:rFonts w:asciiTheme="minorHAnsi" w:hAnsiTheme="minorHAnsi" w:cstheme="minorHAnsi"/>
              <w:b/>
            </w:rPr>
            <w:t>25/06/2020</w:t>
          </w:r>
        </w:sdtContent>
      </w:sdt>
      <w:r w:rsidR="00DB64CE" w:rsidRPr="00DB64CE">
        <w:rPr>
          <w:rFonts w:asciiTheme="minorHAnsi" w:hAnsiTheme="minorHAnsi" w:cstheme="minorHAnsi"/>
          <w:b/>
        </w:rPr>
        <w:t>.</w:t>
      </w:r>
    </w:p>
    <w:p w14:paraId="584F4B24" w14:textId="391B622F"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19-08-25T00:00:00Z">
            <w:dateFormat w:val="dd/MM/yyyy"/>
            <w:lid w:val="pt-BR"/>
            <w:storeMappedDataAs w:val="dateTime"/>
            <w:calendar w:val="gregorian"/>
          </w:date>
        </w:sdtPr>
        <w:sdtEndPr/>
        <w:sdtContent>
          <w:r w:rsidR="001D7EA4">
            <w:rPr>
              <w:rFonts w:asciiTheme="minorHAnsi" w:hAnsiTheme="minorHAnsi" w:cstheme="minorHAnsi"/>
              <w:b/>
            </w:rPr>
            <w:t>25/08/2019</w:t>
          </w:r>
        </w:sdtContent>
      </w:sdt>
      <w:r w:rsidR="00DB64CE" w:rsidRPr="00DB64CE">
        <w:rPr>
          <w:rFonts w:asciiTheme="minorHAnsi" w:hAnsiTheme="minorHAnsi" w:cstheme="minorHAnsi"/>
          <w:b/>
        </w:rPr>
        <w:t>.</w:t>
      </w:r>
    </w:p>
    <w:p w14:paraId="750278B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ADF1AF7"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conforme atribuições normatizadas pela Resolução nº 060/2010 - Consuni</w:t>
      </w:r>
      <w:r w:rsidR="00F24892">
        <w:rPr>
          <w:rFonts w:ascii="Calibri" w:hAnsi="Calibri" w:cs="Calibri"/>
        </w:rPr>
        <w:t xml:space="preserve">. </w:t>
      </w:r>
    </w:p>
    <w:p w14:paraId="5C1A5F01"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7ABB8B24"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7D5E5DC"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33DFCD1D"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2BCCA11C"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644D854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0CFE503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1358A8B3"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4B4C9685"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54374EB2" w14:textId="77777777" w:rsidR="00B44A55" w:rsidRPr="00B44A55" w:rsidRDefault="00B44A55" w:rsidP="007D78C9">
      <w:pPr>
        <w:widowControl w:val="0"/>
        <w:tabs>
          <w:tab w:val="left" w:pos="2552"/>
        </w:tabs>
        <w:jc w:val="both"/>
        <w:rPr>
          <w:rFonts w:ascii="Calibri" w:hAnsi="Calibri" w:cs="Calibri"/>
          <w:b/>
          <w:sz w:val="12"/>
          <w:szCs w:val="12"/>
        </w:rPr>
      </w:pPr>
    </w:p>
    <w:p w14:paraId="68D2EF75"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7F3951D0"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5504917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B4E9592"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00CCD31E"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w:t>
      </w:r>
      <w:r w:rsidRPr="00130A62">
        <w:rPr>
          <w:rFonts w:ascii="Calibri" w:hAnsi="Calibri" w:cs="Calibri"/>
          <w:bCs/>
          <w:szCs w:val="24"/>
        </w:rPr>
        <w:lastRenderedPageBreak/>
        <w:t>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4CCBC78A"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B2E854"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2A87B2BD"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32E0B66E"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71C3758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72806E2B"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440F5564"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1B4BBB37"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4359F74F"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6D7172BB" w14:textId="77777777" w:rsidR="00DC6BAC" w:rsidRDefault="00DC6BAC" w:rsidP="00DC6BAC">
      <w:pPr>
        <w:tabs>
          <w:tab w:val="left" w:pos="2552"/>
        </w:tabs>
        <w:jc w:val="both"/>
        <w:rPr>
          <w:rFonts w:ascii="Calibri" w:hAnsi="Calibri" w:cs="Calibri"/>
        </w:rPr>
      </w:pPr>
      <w:r w:rsidRPr="004868DD">
        <w:rPr>
          <w:rFonts w:ascii="Calibri" w:hAnsi="Calibri" w:cs="Calibri"/>
          <w:b/>
          <w:bCs/>
        </w:rPr>
        <w:t>2.4 –</w:t>
      </w:r>
      <w:r>
        <w:rPr>
          <w:rFonts w:ascii="Calibri" w:hAnsi="Calibri" w:cs="Calibri"/>
        </w:rPr>
        <w:t xml:space="preserve"> </w:t>
      </w:r>
      <w:r w:rsidRPr="001836ED">
        <w:rPr>
          <w:rFonts w:ascii="Calibri" w:hAnsi="Calibri" w:cs="Calibri"/>
        </w:rPr>
        <w:t>Do acordo anticorrupção</w:t>
      </w:r>
      <w:r w:rsidRPr="00DC6BAC">
        <w:rPr>
          <w:rFonts w:ascii="Calibri" w:hAnsi="Calibri" w:cs="Calibri"/>
          <w:b/>
          <w:bCs/>
        </w:rPr>
        <w:t xml:space="preserve">  </w:t>
      </w:r>
    </w:p>
    <w:p w14:paraId="344B5264" w14:textId="77777777" w:rsidR="00DC6BAC" w:rsidRPr="00DC6BAC" w:rsidRDefault="00DC6BAC" w:rsidP="000A4CFB">
      <w:pPr>
        <w:tabs>
          <w:tab w:val="left" w:pos="2552"/>
        </w:tabs>
        <w:ind w:firstLine="142"/>
        <w:jc w:val="both"/>
        <w:rPr>
          <w:rFonts w:ascii="Calibri" w:hAnsi="Calibri" w:cs="Calibri"/>
        </w:rPr>
      </w:pPr>
      <w:r w:rsidRPr="004868DD">
        <w:rPr>
          <w:rFonts w:ascii="Calibri" w:hAnsi="Calibri" w:cs="Calibri"/>
          <w:b/>
          <w:bCs/>
        </w:rPr>
        <w:t>2.4.1</w:t>
      </w:r>
      <w:r w:rsidR="004868DD" w:rsidRPr="004868DD">
        <w:rPr>
          <w:rFonts w:ascii="Calibri" w:hAnsi="Calibri" w:cs="Calibri"/>
          <w:b/>
          <w:bCs/>
        </w:rPr>
        <w:t xml:space="preserve"> –</w:t>
      </w:r>
      <w:r>
        <w:rPr>
          <w:rFonts w:ascii="Calibri" w:hAnsi="Calibri" w:cs="Calibri"/>
        </w:rPr>
        <w:t xml:space="preserve"> </w:t>
      </w:r>
      <w:r w:rsidRPr="00DC6BAC">
        <w:rPr>
          <w:rFonts w:ascii="Calibri" w:hAnsi="Calibri" w:cs="Calibri"/>
        </w:rPr>
        <w:t xml:space="preserve">De acordo com a </w:t>
      </w:r>
      <w:bookmarkStart w:id="1" w:name="_Hlk38559946"/>
      <w:r w:rsidRPr="00DC6BAC">
        <w:rPr>
          <w:rFonts w:ascii="Calibri" w:hAnsi="Calibri" w:cs="Calibri"/>
        </w:rPr>
        <w:t>Instrução Normativa CGE/SEA Nº 1 DE 26/03/2020</w:t>
      </w:r>
      <w:bookmarkEnd w:id="1"/>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48A493E1"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6CC9F880"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1B4F3792"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49139343" w14:textId="77777777" w:rsidR="00DC6BAC" w:rsidRPr="00937F04" w:rsidRDefault="00DC6BAC" w:rsidP="00DC6BAC">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p w14:paraId="0F054629" w14:textId="77777777" w:rsidR="00733A11" w:rsidRPr="00B44A55" w:rsidRDefault="00733A11">
      <w:pPr>
        <w:tabs>
          <w:tab w:val="left" w:pos="2552"/>
        </w:tabs>
        <w:jc w:val="both"/>
        <w:rPr>
          <w:rFonts w:ascii="Calibri" w:hAnsi="Calibri" w:cs="Calibri"/>
          <w:b/>
          <w:sz w:val="12"/>
          <w:szCs w:val="12"/>
        </w:rPr>
      </w:pPr>
    </w:p>
    <w:p w14:paraId="58615E0C"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2A61D351"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5F4A5EB"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158DD388"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7CF8D3DB"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70E475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0778487C"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2C8177B8"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7DDA89EF"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43EA8997" w14:textId="77777777" w:rsidR="00733A11" w:rsidRPr="00B44A55" w:rsidRDefault="00733A11">
      <w:pPr>
        <w:pStyle w:val="Contedodoquadro"/>
        <w:tabs>
          <w:tab w:val="left" w:pos="2552"/>
        </w:tabs>
        <w:rPr>
          <w:rFonts w:ascii="Calibri" w:hAnsi="Calibri" w:cs="Calibri"/>
          <w:sz w:val="12"/>
          <w:szCs w:val="12"/>
        </w:rPr>
      </w:pPr>
    </w:p>
    <w:p w14:paraId="17AD31C3" w14:textId="77777777" w:rsidR="00733A11" w:rsidRPr="00937F04" w:rsidRDefault="00863E3F">
      <w:pPr>
        <w:tabs>
          <w:tab w:val="left" w:pos="2552"/>
        </w:tabs>
        <w:jc w:val="both"/>
        <w:rPr>
          <w:rFonts w:ascii="Calibri" w:hAnsi="Calibri" w:cs="Calibri"/>
          <w:b/>
        </w:rPr>
      </w:pPr>
      <w:r>
        <w:rPr>
          <w:rFonts w:ascii="Calibri" w:hAnsi="Calibri" w:cs="Calibri"/>
          <w:b/>
        </w:rPr>
        <w:lastRenderedPageBreak/>
        <w:t>4</w:t>
      </w:r>
      <w:r w:rsidR="00733A11" w:rsidRPr="00937F04">
        <w:rPr>
          <w:rFonts w:ascii="Calibri" w:hAnsi="Calibri" w:cs="Calibri"/>
          <w:b/>
        </w:rPr>
        <w:t xml:space="preserve"> – DO CREDENCIAMENTO PARA PARTICIPAR DO CERTAME</w:t>
      </w:r>
    </w:p>
    <w:p w14:paraId="6A5AB963"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358709F8"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1896445D"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57C97262"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6636083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41E543E6" w14:textId="77777777" w:rsidR="00733A11" w:rsidRPr="00423FB4" w:rsidRDefault="00733A11">
      <w:pPr>
        <w:pStyle w:val="Contedodoquadro"/>
        <w:tabs>
          <w:tab w:val="left" w:pos="2552"/>
        </w:tabs>
        <w:rPr>
          <w:rFonts w:ascii="Calibri" w:hAnsi="Calibri" w:cs="Calibri"/>
          <w:sz w:val="12"/>
          <w:szCs w:val="12"/>
        </w:rPr>
      </w:pPr>
    </w:p>
    <w:p w14:paraId="136AB150"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7F210CF8"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31FB8E2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1A89B5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300C8911"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6BF3205F"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92DDC7D" w14:textId="77777777" w:rsidR="00733A11" w:rsidRPr="00423FB4" w:rsidRDefault="00733A11" w:rsidP="000A4CFB">
      <w:pPr>
        <w:tabs>
          <w:tab w:val="left" w:pos="2552"/>
        </w:tabs>
        <w:jc w:val="both"/>
        <w:rPr>
          <w:rFonts w:ascii="Calibri" w:hAnsi="Calibri" w:cs="Calibri"/>
          <w:sz w:val="12"/>
          <w:szCs w:val="12"/>
        </w:rPr>
      </w:pPr>
    </w:p>
    <w:p w14:paraId="1F708A8B"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3B7FB5E3"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2D719291"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79109AFD"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0D16E5B5"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427705BA"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6B239A84"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4FEBB403"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2065ACE3"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77A6331D"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3E03D7A5"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3474B560"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C5EF4F2"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61E7D648" w14:textId="77777777" w:rsidR="009F4742" w:rsidRDefault="009F4742" w:rsidP="009F4742">
      <w:pPr>
        <w:jc w:val="both"/>
        <w:rPr>
          <w:rFonts w:ascii="Calibri" w:hAnsi="Calibri" w:cs="Calibri"/>
        </w:rPr>
      </w:pPr>
    </w:p>
    <w:p w14:paraId="1614776D"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2A366053" w14:textId="77777777" w:rsidR="009F4742" w:rsidRPr="009F4742" w:rsidRDefault="00423FB4" w:rsidP="000A4CFB">
      <w:pPr>
        <w:ind w:firstLine="142"/>
        <w:jc w:val="both"/>
        <w:rPr>
          <w:rFonts w:ascii="Calibri" w:hAnsi="Calibri" w:cs="Calibri"/>
        </w:rPr>
      </w:pPr>
      <w:r>
        <w:rPr>
          <w:rStyle w:val="Forte"/>
          <w:rFonts w:ascii="Calibri" w:hAnsi="Calibri" w:cs="Calibri"/>
        </w:rPr>
        <w:lastRenderedPageBreak/>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31A0DD3"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1990F793"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6976846A"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02C2C854"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58BEEA0"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644E14C4"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227F8D38" w14:textId="77777777" w:rsidR="00733A11" w:rsidRPr="00642651" w:rsidRDefault="00733A11">
      <w:pPr>
        <w:tabs>
          <w:tab w:val="left" w:pos="2552"/>
        </w:tabs>
        <w:jc w:val="both"/>
        <w:rPr>
          <w:rFonts w:ascii="Calibri" w:hAnsi="Calibri" w:cs="Calibri"/>
          <w:b/>
          <w:sz w:val="20"/>
          <w:szCs w:val="20"/>
        </w:rPr>
      </w:pPr>
    </w:p>
    <w:p w14:paraId="125968BA"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0B1350B6"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7F0BFEE0"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0A3DD0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007026EF"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69923E71"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A7267EB"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020972C6"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F84C596"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639CD30D"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1259761D"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D14E89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762BA93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0407A45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343731F5"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448453E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lastRenderedPageBreak/>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392AA58"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4C9DB002"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587625DA"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4796EFF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0480B36C"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586FDDCC"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569CB15A"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544CA628"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1B8F2BE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5E94929D"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04C96C60"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3E4F6276"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6811C9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22319608"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635582F3"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628DA082"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6E537B35"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13AA943F"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205EF42"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08B87D90"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w:t>
      </w:r>
      <w:proofErr w:type="spellStart"/>
      <w:r w:rsidR="00733A11" w:rsidRPr="00937F04">
        <w:rPr>
          <w:rFonts w:ascii="Calibri" w:hAnsi="Calibri" w:cs="Calibri"/>
        </w:rPr>
        <w:t>habilitatórias</w:t>
      </w:r>
      <w:proofErr w:type="spellEnd"/>
      <w:r w:rsidR="00733A11" w:rsidRPr="00937F04">
        <w:rPr>
          <w:rFonts w:ascii="Calibri" w:hAnsi="Calibri" w:cs="Calibri"/>
        </w:rPr>
        <w:t xml:space="preserve">,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28B5B4D6" w14:textId="77777777" w:rsidR="00733A11" w:rsidRPr="00642651" w:rsidRDefault="00733A11">
      <w:pPr>
        <w:tabs>
          <w:tab w:val="left" w:pos="2552"/>
        </w:tabs>
        <w:jc w:val="both"/>
        <w:rPr>
          <w:rFonts w:ascii="Calibri" w:hAnsi="Calibri" w:cs="Calibri"/>
          <w:sz w:val="20"/>
          <w:szCs w:val="20"/>
        </w:rPr>
      </w:pPr>
    </w:p>
    <w:p w14:paraId="5DE74012"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0B91D393"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746E6A7E"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lastRenderedPageBreak/>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4AF8578A"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34431509"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0C8AD430"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44FAE7B7"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68982CBF"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30F9905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712394EC"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7D1525D4"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2F593F3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0DDAC493" w14:textId="77777777"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1CB3F998" w14:textId="77777777" w:rsidR="001E3636" w:rsidRDefault="001E3636">
      <w:pPr>
        <w:tabs>
          <w:tab w:val="left" w:pos="2552"/>
        </w:tabs>
        <w:jc w:val="both"/>
        <w:rPr>
          <w:rFonts w:ascii="Calibri" w:hAnsi="Calibri" w:cs="Calibri"/>
          <w:sz w:val="20"/>
          <w:szCs w:val="20"/>
        </w:rPr>
      </w:pPr>
    </w:p>
    <w:p w14:paraId="3F7B0CEB"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6EAB5EE5" w14:textId="77777777"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o </w:t>
      </w:r>
      <w:r w:rsidR="00D84E0F" w:rsidRPr="00405FF7">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405FF7" w:rsidRPr="00405FF7">
            <w:rPr>
              <w:rFonts w:asciiTheme="minorHAnsi" w:hAnsiTheme="minorHAnsi" w:cstheme="minorHAnsi"/>
              <w:b/>
            </w:rPr>
            <w:t>por lote</w:t>
          </w:r>
        </w:sdtContent>
      </w:sdt>
      <w:r w:rsidR="00D84E0F" w:rsidRPr="00405FF7">
        <w:rPr>
          <w:rFonts w:asciiTheme="minorHAnsi" w:hAnsiTheme="minorHAnsi" w:cstheme="minorHAnsi"/>
          <w:b/>
        </w:rPr>
        <w:t>,</w:t>
      </w:r>
      <w:r w:rsidR="00D84E0F" w:rsidRPr="00365071">
        <w:rPr>
          <w:rFonts w:ascii="Calibri" w:hAnsi="Calibri" w:cs="Calibri"/>
        </w:rPr>
        <w:t xml:space="preserve"> </w:t>
      </w:r>
      <w:r w:rsidR="00733A11" w:rsidRPr="00937F04">
        <w:rPr>
          <w:rFonts w:ascii="Calibri" w:hAnsi="Calibri" w:cs="Calibri"/>
        </w:rPr>
        <w:t xml:space="preserve">conforme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3F647AF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0CCF293C"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026D96CD"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413EEC3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25F81D13"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3A80236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DA83B9"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39FC4C97" w14:textId="77777777" w:rsidR="00733A11" w:rsidRDefault="00853AF6">
      <w:pPr>
        <w:tabs>
          <w:tab w:val="left" w:pos="2552"/>
        </w:tabs>
        <w:jc w:val="both"/>
        <w:rPr>
          <w:rFonts w:ascii="Calibri" w:hAnsi="Calibri"/>
        </w:rPr>
      </w:pPr>
      <w:r>
        <w:rPr>
          <w:rFonts w:ascii="Calibri" w:hAnsi="Calibri"/>
          <w:b/>
        </w:rPr>
        <w:lastRenderedPageBreak/>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p>
    <w:p w14:paraId="1F13046A" w14:textId="77777777" w:rsidR="00853AF6" w:rsidRPr="00642651" w:rsidRDefault="00853AF6">
      <w:pPr>
        <w:tabs>
          <w:tab w:val="left" w:pos="2552"/>
        </w:tabs>
        <w:jc w:val="both"/>
        <w:rPr>
          <w:rFonts w:ascii="Calibri" w:hAnsi="Calibri" w:cs="Calibri"/>
          <w:sz w:val="20"/>
          <w:szCs w:val="20"/>
        </w:rPr>
      </w:pPr>
    </w:p>
    <w:p w14:paraId="379D1BE4"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2143DB50" w14:textId="77777777"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dois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43414B9A"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3AFE2DFC" w14:textId="77777777"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w:t>
      </w:r>
      <w:r w:rsidRPr="00405FF7">
        <w:rPr>
          <w:rFonts w:ascii="Calibri" w:hAnsi="Calibri" w:cs="Calibri"/>
        </w:rPr>
        <w:t xml:space="preserve">pelo </w:t>
      </w:r>
      <w:r w:rsidR="00D84E0F" w:rsidRPr="00405FF7">
        <w:rPr>
          <w:rFonts w:asciiTheme="minorHAnsi" w:hAnsiTheme="minorHAnsi" w:cstheme="minorHAnsi"/>
          <w:b/>
          <w:bCs/>
        </w:rPr>
        <w:t>e-mail:</w:t>
      </w:r>
      <w:r w:rsidR="00D84E0F" w:rsidRPr="00405FF7">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405FF7" w:rsidRPr="00405FF7">
            <w:rPr>
              <w:rFonts w:asciiTheme="minorHAnsi" w:hAnsiTheme="minorHAnsi" w:cstheme="minorHAnsi"/>
            </w:rPr>
            <w:t>licita@udesc.br</w:t>
          </w:r>
        </w:sdtContent>
      </w:sdt>
      <w:r w:rsidRPr="00405FF7">
        <w:rPr>
          <w:rFonts w:ascii="Calibri" w:hAnsi="Calibri" w:cs="Calibri"/>
        </w:rPr>
        <w:t>.</w:t>
      </w:r>
    </w:p>
    <w:p w14:paraId="4436EA9F"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09D3B9F2"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1A9126C6"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4D8933B3"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391359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14C1BA59"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6716AFA9"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6C5DE399"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68F1526D"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0CF40488"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085E7C39"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BD04DA2"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713EF8CB"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17DB85C0"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5BA6CFEB"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29835AEA"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2F43961B"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sidR="005D7B10">
        <w:rPr>
          <w:rFonts w:ascii="Calibri" w:hAnsi="Calibri" w:cs="Calibri"/>
        </w:rPr>
        <w:t>Udesc</w:t>
      </w:r>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4EE24E25"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5ADCAE17"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lastRenderedPageBreak/>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5F0FA196"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75B6F3A5"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6AE005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2"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2"/>
      <w:r w:rsidRPr="000A37B7">
        <w:rPr>
          <w:rFonts w:ascii="Calibri" w:hAnsi="Calibri" w:cs="Calibri"/>
          <w:lang w:val="pt-PT"/>
        </w:rPr>
        <w:t>.</w:t>
      </w:r>
    </w:p>
    <w:p w14:paraId="5C4F1B89"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61E03720" w14:textId="77777777" w:rsidR="00E85A27" w:rsidRDefault="00E85A27" w:rsidP="00E84E55">
      <w:pPr>
        <w:pStyle w:val="Corpodetexto21"/>
        <w:ind w:firstLine="0"/>
        <w:rPr>
          <w:rFonts w:ascii="Calibri" w:hAnsi="Calibri" w:cs="Calibri"/>
          <w:szCs w:val="24"/>
        </w:rPr>
      </w:pPr>
    </w:p>
    <w:p w14:paraId="71AFB717"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7D0FDFD8"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650B5049"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E13F33B"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E672228"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35963EF6"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5FFA2275" w14:textId="77777777" w:rsidR="00733A11" w:rsidRPr="00642651" w:rsidRDefault="00733A11">
      <w:pPr>
        <w:tabs>
          <w:tab w:val="left" w:pos="2552"/>
        </w:tabs>
        <w:jc w:val="both"/>
        <w:rPr>
          <w:rFonts w:ascii="Calibri" w:hAnsi="Calibri" w:cs="Calibri"/>
          <w:b/>
          <w:sz w:val="20"/>
          <w:szCs w:val="20"/>
        </w:rPr>
      </w:pPr>
    </w:p>
    <w:p w14:paraId="1A08BA19"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5BD81185"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0B24FD40"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2514433D"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15643D7A"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1971B4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5CFE683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26F084EF"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742889D5"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523C956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793BA4BE"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002C0C8E"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34EA5D0F"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1E00C82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F0ADE1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7EF6664D"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4DBF8B49"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484F5E57"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27E2FBE2"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49E5E37E"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1355432D"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48FEC620"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71039CFA"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32AA1D7B"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4339B87F"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1867BE8D"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5F05D59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7DE05F7D"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23BC49DB"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096A0B63"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44438A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6E2984F8"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w:t>
      </w:r>
      <w:proofErr w:type="gramStart"/>
      <w:r>
        <w:rPr>
          <w:rFonts w:ascii="Calibri" w:eastAsia="MS Mincho" w:hAnsi="Calibri" w:cs="Calibri"/>
        </w:rPr>
        <w:t>na</w:t>
      </w:r>
      <w:proofErr w:type="gramEnd"/>
      <w:r>
        <w:rPr>
          <w:rFonts w:ascii="Calibri" w:eastAsia="MS Mincho" w:hAnsi="Calibri" w:cs="Calibri"/>
        </w:rPr>
        <w:t xml:space="preserve">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49DF196D"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0EDF43D7"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263A4F65"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604A9B0"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BEE902B"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2A1D832F" w14:textId="77777777" w:rsidR="00037126" w:rsidRPr="00087998" w:rsidRDefault="00037126" w:rsidP="00037126">
      <w:pPr>
        <w:jc w:val="both"/>
        <w:rPr>
          <w:rFonts w:ascii="Calibri"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493E7971"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7CC5B5F2" w14:textId="77777777" w:rsidR="00733A11" w:rsidRPr="003B3B12" w:rsidRDefault="00733A11">
      <w:pPr>
        <w:tabs>
          <w:tab w:val="left" w:pos="2552"/>
        </w:tabs>
        <w:jc w:val="both"/>
        <w:rPr>
          <w:rFonts w:ascii="Calibri" w:hAnsi="Calibri" w:cs="Calibri"/>
          <w:sz w:val="20"/>
          <w:szCs w:val="20"/>
        </w:rPr>
      </w:pPr>
    </w:p>
    <w:p w14:paraId="47E1F335"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23C207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17B6DB90"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5D11E4B9"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12807D01"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66484323"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7D448342" w14:textId="77777777"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405FF7">
        <w:rPr>
          <w:rFonts w:ascii="Calibri" w:hAnsi="Calibri" w:cs="Calibri"/>
          <w:bCs/>
        </w:rPr>
        <w:t xml:space="preserve">UDESC </w:t>
      </w:r>
      <w:r w:rsidR="00405FF7" w:rsidRPr="00405FF7">
        <w:rPr>
          <w:rFonts w:ascii="Calibri" w:hAnsi="Calibri" w:cs="Calibri"/>
          <w:bCs/>
        </w:rPr>
        <w:t>00015321/</w:t>
      </w:r>
      <w:r w:rsidR="008D28D0" w:rsidRPr="00405FF7">
        <w:rPr>
          <w:rFonts w:ascii="Calibri" w:hAnsi="Calibri" w:cs="Calibri"/>
          <w:bCs/>
        </w:rPr>
        <w:t>2020.</w:t>
      </w:r>
      <w:r w:rsidR="008D28D0" w:rsidRPr="003B3B12">
        <w:rPr>
          <w:rFonts w:ascii="Calibri" w:hAnsi="Calibri" w:cs="Calibri"/>
          <w:bCs/>
        </w:rPr>
        <w:t xml:space="preserve"> </w:t>
      </w:r>
    </w:p>
    <w:p w14:paraId="486C6A3F"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0234C2B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3D1D9E93"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4592F91"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C82A71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1B500567"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67EC0C2B"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w:t>
      </w:r>
      <w:r w:rsidR="00405FF7">
        <w:rPr>
          <w:rFonts w:ascii="Calibri" w:hAnsi="Calibri" w:cs="Calibri"/>
          <w:szCs w:val="22"/>
        </w:rPr>
        <w:t>C</w:t>
      </w:r>
      <w:r w:rsidR="003B3B12">
        <w:rPr>
          <w:rFonts w:ascii="Calibri" w:hAnsi="Calibri" w:cs="Calibri"/>
          <w:szCs w:val="22"/>
        </w:rPr>
        <w:t>ompras</w:t>
      </w:r>
      <w:r w:rsidR="008D28D0">
        <w:rPr>
          <w:rFonts w:ascii="Calibri" w:hAnsi="Calibri" w:cs="Calibri"/>
          <w:szCs w:val="22"/>
        </w:rPr>
        <w:t>;</w:t>
      </w:r>
    </w:p>
    <w:p w14:paraId="659BBFF6"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23202140"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2A868C5" w14:textId="77777777" w:rsidR="003206AA" w:rsidRDefault="003206AA">
      <w:pPr>
        <w:jc w:val="both"/>
        <w:rPr>
          <w:rFonts w:ascii="Calibri" w:hAnsi="Calibri" w:cs="Calibri"/>
          <w:szCs w:val="18"/>
        </w:rPr>
      </w:pPr>
    </w:p>
    <w:p w14:paraId="31C82336" w14:textId="1127282A" w:rsidR="003206AA" w:rsidRPr="00D84E0F" w:rsidRDefault="001D7EA4"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405FF7">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0-06-08T00:00:00Z">
            <w:dateFormat w:val="d' de 'MMMM' de 'yyyy"/>
            <w:lid w:val="pt-BR"/>
            <w:storeMappedDataAs w:val="dateTime"/>
            <w:calendar w:val="gregorian"/>
          </w:date>
        </w:sdtPr>
        <w:sdtEndPr/>
        <w:sdtContent>
          <w:r>
            <w:rPr>
              <w:rFonts w:asciiTheme="minorHAnsi" w:hAnsiTheme="minorHAnsi" w:cstheme="minorHAnsi"/>
              <w:b/>
            </w:rPr>
            <w:t>8 de junho de 2020</w:t>
          </w:r>
        </w:sdtContent>
      </w:sdt>
      <w:r w:rsidR="00D84E0F" w:rsidRPr="00D84E0F">
        <w:rPr>
          <w:rFonts w:asciiTheme="minorHAnsi" w:hAnsiTheme="minorHAnsi" w:cstheme="minorHAnsi"/>
          <w:b/>
        </w:rPr>
        <w:t>.</w:t>
      </w:r>
    </w:p>
    <w:p w14:paraId="65FB99B1" w14:textId="77777777" w:rsidR="003206AA" w:rsidRPr="00F17523" w:rsidRDefault="003206AA" w:rsidP="003206AA">
      <w:pPr>
        <w:jc w:val="center"/>
        <w:rPr>
          <w:rFonts w:ascii="Calibri" w:hAnsi="Calibri" w:cs="Calibri"/>
          <w:b/>
          <w:szCs w:val="18"/>
        </w:rPr>
      </w:pPr>
    </w:p>
    <w:p w14:paraId="00441BA8"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4FE5B547"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3A6835F1" w14:textId="77777777" w:rsidR="00733A11" w:rsidRPr="00AA1C28" w:rsidRDefault="00733A11" w:rsidP="00D24E5C">
      <w:pPr>
        <w:pageBreakBefore/>
        <w:tabs>
          <w:tab w:val="left" w:pos="204"/>
          <w:tab w:val="left" w:pos="720"/>
        </w:tabs>
        <w:autoSpaceDE w:val="0"/>
        <w:jc w:val="center"/>
        <w:rPr>
          <w:rFonts w:asciiTheme="minorHAnsi" w:hAnsiTheme="minorHAnsi" w:cstheme="minorHAnsi"/>
          <w:b/>
        </w:rPr>
      </w:pPr>
      <w:r w:rsidRPr="00AA1C28">
        <w:rPr>
          <w:rFonts w:asciiTheme="minorHAnsi" w:hAnsiTheme="minorHAnsi" w:cstheme="minorHAnsi"/>
          <w:b/>
        </w:rPr>
        <w:lastRenderedPageBreak/>
        <w:t>ANEXO I</w:t>
      </w:r>
    </w:p>
    <w:p w14:paraId="4AEA3BE9" w14:textId="77777777" w:rsidR="00733A11" w:rsidRPr="00AA1C28" w:rsidRDefault="00733A11">
      <w:pPr>
        <w:tabs>
          <w:tab w:val="left" w:pos="204"/>
          <w:tab w:val="left" w:pos="720"/>
        </w:tabs>
        <w:autoSpaceDE w:val="0"/>
        <w:jc w:val="center"/>
        <w:rPr>
          <w:rFonts w:asciiTheme="minorHAnsi" w:hAnsiTheme="minorHAnsi" w:cstheme="minorHAnsi"/>
          <w:b/>
        </w:rPr>
      </w:pPr>
      <w:r w:rsidRPr="00AA1C28">
        <w:rPr>
          <w:rFonts w:asciiTheme="minorHAnsi" w:hAnsiTheme="minorHAnsi" w:cstheme="minorHAnsi"/>
          <w:b/>
        </w:rPr>
        <w:t xml:space="preserve">PREGÃO ELETRÔNICO Nº </w:t>
      </w:r>
      <w:r w:rsidR="00F2392A" w:rsidRPr="00AA1C28">
        <w:rPr>
          <w:rFonts w:asciiTheme="minorHAnsi" w:hAnsiTheme="minorHAnsi" w:cstheme="minorHAnsi"/>
          <w:b/>
        </w:rPr>
        <w:t>0</w:t>
      </w:r>
      <w:r w:rsidR="00405FF7" w:rsidRPr="00AA1C28">
        <w:rPr>
          <w:rFonts w:asciiTheme="minorHAnsi" w:hAnsiTheme="minorHAnsi" w:cstheme="minorHAnsi"/>
          <w:b/>
        </w:rPr>
        <w:t>541</w:t>
      </w:r>
      <w:r w:rsidR="00F2392A" w:rsidRPr="00AA1C28">
        <w:rPr>
          <w:rFonts w:asciiTheme="minorHAnsi" w:hAnsiTheme="minorHAnsi" w:cstheme="minorHAnsi"/>
          <w:b/>
        </w:rPr>
        <w:t>/20</w:t>
      </w:r>
      <w:r w:rsidR="00095A81" w:rsidRPr="00AA1C28">
        <w:rPr>
          <w:rFonts w:asciiTheme="minorHAnsi" w:hAnsiTheme="minorHAnsi" w:cstheme="minorHAnsi"/>
          <w:b/>
        </w:rPr>
        <w:t>20</w:t>
      </w:r>
    </w:p>
    <w:p w14:paraId="17093FED" w14:textId="77777777" w:rsidR="00AB4E34" w:rsidRPr="00AA1C28" w:rsidRDefault="00AB4E34" w:rsidP="00AB4E34">
      <w:pPr>
        <w:jc w:val="center"/>
        <w:rPr>
          <w:rFonts w:asciiTheme="minorHAnsi" w:hAnsiTheme="minorHAnsi" w:cstheme="minorHAnsi"/>
          <w:b/>
          <w:u w:val="single"/>
          <w:lang w:eastAsia="pt-BR"/>
        </w:rPr>
      </w:pPr>
    </w:p>
    <w:p w14:paraId="58E61840" w14:textId="77777777" w:rsidR="00860792" w:rsidRPr="00AA1C28" w:rsidRDefault="00AB4E34" w:rsidP="00860792">
      <w:pPr>
        <w:jc w:val="center"/>
        <w:rPr>
          <w:rFonts w:asciiTheme="minorHAnsi" w:hAnsiTheme="minorHAnsi" w:cstheme="minorHAnsi"/>
          <w:b/>
          <w:u w:val="single"/>
          <w:lang w:eastAsia="pt-BR"/>
        </w:rPr>
      </w:pPr>
      <w:r w:rsidRPr="00AA1C28">
        <w:rPr>
          <w:rFonts w:asciiTheme="minorHAnsi" w:hAnsiTheme="minorHAnsi" w:cstheme="minorHAnsi"/>
          <w:b/>
          <w:u w:val="single"/>
          <w:lang w:eastAsia="pt-BR"/>
        </w:rPr>
        <w:t>TERMO DE REFERÊNCIA</w:t>
      </w:r>
    </w:p>
    <w:p w14:paraId="0E3D2F16" w14:textId="77777777" w:rsidR="000D4AA0" w:rsidRPr="00AA1C28" w:rsidRDefault="000D4AA0" w:rsidP="00860792">
      <w:pPr>
        <w:jc w:val="center"/>
        <w:rPr>
          <w:rFonts w:asciiTheme="minorHAnsi" w:hAnsiTheme="minorHAnsi" w:cstheme="minorHAnsi"/>
          <w:b/>
          <w:u w:val="single"/>
          <w:lang w:eastAsia="pt-BR"/>
        </w:rPr>
      </w:pPr>
    </w:p>
    <w:p w14:paraId="5C441EAE" w14:textId="76FBD09E" w:rsidR="005F12D4" w:rsidRPr="00AA1C28" w:rsidRDefault="005F12D4" w:rsidP="005F12D4">
      <w:pPr>
        <w:pStyle w:val="PargrafodaLista"/>
        <w:numPr>
          <w:ilvl w:val="0"/>
          <w:numId w:val="34"/>
        </w:numPr>
        <w:spacing w:after="0" w:line="240" w:lineRule="auto"/>
        <w:rPr>
          <w:rFonts w:asciiTheme="minorHAnsi" w:hAnsiTheme="minorHAnsi" w:cstheme="minorHAnsi"/>
          <w:b/>
          <w:bCs/>
          <w:sz w:val="24"/>
          <w:szCs w:val="24"/>
        </w:rPr>
      </w:pPr>
      <w:r w:rsidRPr="00AA1C28">
        <w:rPr>
          <w:rFonts w:asciiTheme="minorHAnsi" w:hAnsiTheme="minorHAnsi" w:cstheme="minorHAnsi"/>
          <w:b/>
          <w:bCs/>
          <w:sz w:val="24"/>
          <w:szCs w:val="24"/>
        </w:rPr>
        <w:t xml:space="preserve">OBJETO: </w:t>
      </w:r>
      <w:r w:rsidRPr="00AA1C28">
        <w:rPr>
          <w:rFonts w:asciiTheme="minorHAnsi" w:hAnsiTheme="minorHAnsi" w:cstheme="minorHAnsi"/>
          <w:bCs/>
          <w:sz w:val="24"/>
          <w:szCs w:val="24"/>
        </w:rPr>
        <w:t>Aquisição de licenças de uso e/ou mídias de softwares para a UDESC</w:t>
      </w:r>
      <w:r w:rsidRPr="00AA1C28">
        <w:rPr>
          <w:rFonts w:asciiTheme="minorHAnsi" w:hAnsiTheme="minorHAnsi" w:cstheme="minorHAnsi"/>
          <w:b/>
          <w:bCs/>
          <w:sz w:val="24"/>
          <w:szCs w:val="24"/>
        </w:rPr>
        <w:t xml:space="preserve">. </w:t>
      </w:r>
    </w:p>
    <w:p w14:paraId="3C59E230" w14:textId="77777777" w:rsidR="005F12D4" w:rsidRPr="00AA1C28" w:rsidRDefault="005F12D4" w:rsidP="005F12D4">
      <w:pPr>
        <w:pStyle w:val="PargrafodaLista"/>
        <w:spacing w:after="0" w:line="240" w:lineRule="auto"/>
        <w:ind w:left="360"/>
        <w:rPr>
          <w:rFonts w:asciiTheme="minorHAnsi" w:hAnsiTheme="minorHAnsi" w:cstheme="minorHAnsi"/>
          <w:b/>
          <w:bCs/>
          <w:sz w:val="24"/>
          <w:szCs w:val="24"/>
        </w:rPr>
      </w:pPr>
    </w:p>
    <w:p w14:paraId="5F471145" w14:textId="77777777" w:rsidR="005F12D4" w:rsidRPr="00AA1C28" w:rsidRDefault="005F12D4" w:rsidP="005F12D4">
      <w:pPr>
        <w:pStyle w:val="PargrafodaLista"/>
        <w:numPr>
          <w:ilvl w:val="0"/>
          <w:numId w:val="34"/>
        </w:numPr>
        <w:spacing w:after="0" w:line="240" w:lineRule="auto"/>
        <w:rPr>
          <w:rFonts w:asciiTheme="minorHAnsi" w:hAnsiTheme="minorHAnsi" w:cstheme="minorHAnsi"/>
          <w:b/>
          <w:bCs/>
          <w:sz w:val="24"/>
          <w:szCs w:val="24"/>
        </w:rPr>
      </w:pPr>
      <w:r w:rsidRPr="00AA1C28">
        <w:rPr>
          <w:rFonts w:asciiTheme="minorHAnsi" w:hAnsiTheme="minorHAnsi" w:cstheme="minorHAnsi"/>
          <w:b/>
          <w:bCs/>
          <w:sz w:val="24"/>
          <w:szCs w:val="24"/>
        </w:rPr>
        <w:t>ESPECIFICAÇÕES E DESCRIÇÃO DE OBJETO – Conforme Anexo II.</w:t>
      </w:r>
    </w:p>
    <w:p w14:paraId="446E68FF" w14:textId="77777777" w:rsidR="005F12D4" w:rsidRPr="00AA1C28" w:rsidRDefault="005F12D4" w:rsidP="005F12D4">
      <w:pPr>
        <w:pStyle w:val="PargrafodaLista"/>
        <w:spacing w:after="0" w:line="240" w:lineRule="auto"/>
        <w:ind w:left="502"/>
        <w:rPr>
          <w:rFonts w:asciiTheme="minorHAnsi" w:hAnsiTheme="minorHAnsi" w:cstheme="minorHAnsi"/>
          <w:b/>
          <w:bCs/>
          <w:sz w:val="24"/>
          <w:szCs w:val="24"/>
        </w:rPr>
      </w:pPr>
    </w:p>
    <w:p w14:paraId="5ABECBD0" w14:textId="77777777" w:rsidR="005F12D4" w:rsidRPr="00AA1C28" w:rsidRDefault="005F12D4" w:rsidP="005F12D4">
      <w:pPr>
        <w:pStyle w:val="PargrafodaLista"/>
        <w:numPr>
          <w:ilvl w:val="0"/>
          <w:numId w:val="34"/>
        </w:numPr>
        <w:spacing w:after="0" w:line="240" w:lineRule="auto"/>
        <w:rPr>
          <w:rFonts w:asciiTheme="minorHAnsi" w:hAnsiTheme="minorHAnsi" w:cstheme="minorHAnsi"/>
          <w:b/>
          <w:sz w:val="24"/>
          <w:szCs w:val="24"/>
          <w:lang w:eastAsia="pt-BR"/>
        </w:rPr>
      </w:pPr>
      <w:r w:rsidRPr="00AA1C28">
        <w:rPr>
          <w:rFonts w:asciiTheme="minorHAnsi" w:hAnsiTheme="minorHAnsi" w:cstheme="minorHAnsi"/>
          <w:b/>
          <w:sz w:val="24"/>
          <w:szCs w:val="24"/>
          <w:lang w:eastAsia="pt-BR"/>
        </w:rPr>
        <w:t xml:space="preserve">LOCAL, PRAZOS E CONDIÇÕES DE FORNECIMENTO:    </w:t>
      </w:r>
      <w:bookmarkStart w:id="3" w:name="_Ref366139685"/>
    </w:p>
    <w:p w14:paraId="649DC7D9" w14:textId="77777777" w:rsidR="005F12D4" w:rsidRPr="00AA1C28" w:rsidRDefault="005F12D4" w:rsidP="005F12D4">
      <w:pPr>
        <w:pStyle w:val="PargrafodaLista"/>
        <w:numPr>
          <w:ilvl w:val="1"/>
          <w:numId w:val="34"/>
        </w:numPr>
        <w:spacing w:after="0" w:line="240" w:lineRule="auto"/>
        <w:jc w:val="both"/>
        <w:rPr>
          <w:rFonts w:asciiTheme="minorHAnsi" w:hAnsiTheme="minorHAnsi" w:cstheme="minorHAnsi"/>
          <w:b/>
          <w:sz w:val="24"/>
          <w:szCs w:val="24"/>
          <w:lang w:eastAsia="pt-BR"/>
        </w:rPr>
      </w:pPr>
      <w:r w:rsidRPr="00AA1C28">
        <w:rPr>
          <w:rFonts w:asciiTheme="minorHAnsi" w:hAnsiTheme="minorHAnsi" w:cstheme="minorHAnsi"/>
          <w:b/>
          <w:sz w:val="24"/>
          <w:szCs w:val="24"/>
          <w:lang w:val="pt-PT" w:eastAsia="pt-BR"/>
        </w:rPr>
        <w:t xml:space="preserve">Locais </w:t>
      </w:r>
      <w:r w:rsidRPr="00AA1C28">
        <w:rPr>
          <w:rFonts w:asciiTheme="minorHAnsi" w:hAnsiTheme="minorHAnsi" w:cstheme="minorHAnsi"/>
          <w:sz w:val="24"/>
          <w:szCs w:val="24"/>
          <w:lang w:val="pt-PT" w:eastAsia="pt-BR"/>
        </w:rPr>
        <w:t xml:space="preserve">– Os produtos/serviços serão entregues ou executados pelo(s) Contratado(s), conforme a necessidade e mediante Autorização de Fornecimento – AF - de cada Centro Participante no presente processo. </w:t>
      </w:r>
    </w:p>
    <w:bookmarkEnd w:id="3"/>
    <w:p w14:paraId="1408AF25" w14:textId="77777777" w:rsidR="005F12D4" w:rsidRPr="00AA1C28" w:rsidRDefault="005F12D4" w:rsidP="005F12D4">
      <w:pPr>
        <w:numPr>
          <w:ilvl w:val="2"/>
          <w:numId w:val="34"/>
        </w:numPr>
        <w:jc w:val="both"/>
        <w:rPr>
          <w:rFonts w:asciiTheme="minorHAnsi" w:hAnsiTheme="minorHAnsi" w:cstheme="minorHAnsi"/>
          <w:lang w:eastAsia="pt-BR"/>
        </w:rPr>
      </w:pPr>
      <w:r w:rsidRPr="00AA1C28">
        <w:rPr>
          <w:rFonts w:asciiTheme="minorHAnsi" w:hAnsiTheme="minorHAnsi" w:cstheme="minorHAnsi"/>
          <w:b/>
          <w:lang w:eastAsia="pt-BR"/>
        </w:rPr>
        <w:t>CAMPUS I – GRANDE FLORIANÓPOLIS:</w:t>
      </w:r>
    </w:p>
    <w:p w14:paraId="2C33D3B8" w14:textId="77777777" w:rsidR="005F12D4" w:rsidRPr="00AA1C28" w:rsidRDefault="005F12D4" w:rsidP="005F12D4">
      <w:pPr>
        <w:numPr>
          <w:ilvl w:val="3"/>
          <w:numId w:val="34"/>
        </w:numPr>
        <w:jc w:val="both"/>
        <w:rPr>
          <w:rFonts w:asciiTheme="minorHAnsi" w:hAnsiTheme="minorHAnsi" w:cstheme="minorHAnsi"/>
          <w:b/>
          <w:lang w:eastAsia="pt-BR"/>
        </w:rPr>
      </w:pPr>
      <w:r w:rsidRPr="00AA1C28">
        <w:rPr>
          <w:rFonts w:asciiTheme="minorHAnsi" w:hAnsiTheme="minorHAnsi" w:cstheme="minorHAnsi"/>
          <w:b/>
          <w:lang w:eastAsia="pt-BR"/>
        </w:rPr>
        <w:t xml:space="preserve">Reitoria: </w:t>
      </w:r>
    </w:p>
    <w:p w14:paraId="5B4DF2F0" w14:textId="77777777" w:rsidR="005F12D4" w:rsidRPr="00AA1C28" w:rsidRDefault="005F12D4" w:rsidP="005F12D4">
      <w:pPr>
        <w:ind w:left="1728"/>
        <w:jc w:val="both"/>
        <w:rPr>
          <w:rFonts w:asciiTheme="minorHAnsi" w:hAnsiTheme="minorHAnsi" w:cstheme="minorHAnsi"/>
          <w:lang w:eastAsia="pt-BR"/>
        </w:rPr>
      </w:pPr>
      <w:r w:rsidRPr="00AA1C28">
        <w:rPr>
          <w:rFonts w:asciiTheme="minorHAnsi" w:hAnsiTheme="minorHAnsi" w:cstheme="minorHAnsi"/>
          <w:lang w:eastAsia="pt-BR"/>
        </w:rPr>
        <w:t xml:space="preserve">Av. Madre </w:t>
      </w:r>
      <w:proofErr w:type="spellStart"/>
      <w:r w:rsidRPr="00AA1C28">
        <w:rPr>
          <w:rFonts w:asciiTheme="minorHAnsi" w:hAnsiTheme="minorHAnsi" w:cstheme="minorHAnsi"/>
          <w:lang w:eastAsia="pt-BR"/>
        </w:rPr>
        <w:t>Benvenuta</w:t>
      </w:r>
      <w:proofErr w:type="spellEnd"/>
      <w:r w:rsidRPr="00AA1C28">
        <w:rPr>
          <w:rFonts w:asciiTheme="minorHAnsi" w:hAnsiTheme="minorHAnsi" w:cstheme="minorHAnsi"/>
          <w:lang w:eastAsia="pt-BR"/>
        </w:rPr>
        <w:t xml:space="preserve">, 2007, </w:t>
      </w:r>
      <w:proofErr w:type="spellStart"/>
      <w:r w:rsidRPr="00AA1C28">
        <w:rPr>
          <w:rFonts w:asciiTheme="minorHAnsi" w:hAnsiTheme="minorHAnsi" w:cstheme="minorHAnsi"/>
          <w:lang w:eastAsia="pt-BR"/>
        </w:rPr>
        <w:t>Itacorubi</w:t>
      </w:r>
      <w:proofErr w:type="spellEnd"/>
      <w:r w:rsidRPr="00AA1C28">
        <w:rPr>
          <w:rFonts w:asciiTheme="minorHAnsi" w:hAnsiTheme="minorHAnsi" w:cstheme="minorHAnsi"/>
          <w:lang w:eastAsia="pt-BR"/>
        </w:rPr>
        <w:t>, Florianópolis/SC, CEP 88035-001.</w:t>
      </w:r>
    </w:p>
    <w:p w14:paraId="586DCAC3" w14:textId="77777777" w:rsidR="005F12D4" w:rsidRPr="00AA1C28" w:rsidRDefault="005F12D4" w:rsidP="005F12D4">
      <w:pPr>
        <w:numPr>
          <w:ilvl w:val="3"/>
          <w:numId w:val="34"/>
        </w:numPr>
        <w:jc w:val="both"/>
        <w:rPr>
          <w:rFonts w:asciiTheme="minorHAnsi" w:hAnsiTheme="minorHAnsi" w:cstheme="minorHAnsi"/>
          <w:lang w:eastAsia="pt-BR"/>
        </w:rPr>
      </w:pPr>
      <w:r w:rsidRPr="00AA1C28">
        <w:rPr>
          <w:rFonts w:asciiTheme="minorHAnsi" w:hAnsiTheme="minorHAnsi" w:cstheme="minorHAnsi"/>
          <w:b/>
          <w:lang w:eastAsia="pt-BR"/>
        </w:rPr>
        <w:t>ESAG - Centro de Ciências da Administração e Socioeconômicas:</w:t>
      </w:r>
    </w:p>
    <w:p w14:paraId="0708720F" w14:textId="77777777" w:rsidR="005F12D4" w:rsidRPr="00AA1C28" w:rsidRDefault="005F12D4" w:rsidP="005F12D4">
      <w:pPr>
        <w:ind w:left="1728"/>
        <w:jc w:val="both"/>
        <w:rPr>
          <w:rFonts w:asciiTheme="minorHAnsi" w:hAnsiTheme="minorHAnsi" w:cstheme="minorHAnsi"/>
          <w:lang w:eastAsia="pt-BR"/>
        </w:rPr>
      </w:pPr>
      <w:r w:rsidRPr="00AA1C28">
        <w:rPr>
          <w:rFonts w:asciiTheme="minorHAnsi" w:hAnsiTheme="minorHAnsi" w:cstheme="minorHAnsi"/>
          <w:lang w:eastAsia="pt-BR"/>
        </w:rPr>
        <w:t xml:space="preserve">Av. Madre </w:t>
      </w:r>
      <w:proofErr w:type="spellStart"/>
      <w:r w:rsidRPr="00AA1C28">
        <w:rPr>
          <w:rFonts w:asciiTheme="minorHAnsi" w:hAnsiTheme="minorHAnsi" w:cstheme="minorHAnsi"/>
          <w:lang w:eastAsia="pt-BR"/>
        </w:rPr>
        <w:t>Benvenuta</w:t>
      </w:r>
      <w:proofErr w:type="spellEnd"/>
      <w:r w:rsidRPr="00AA1C28">
        <w:rPr>
          <w:rFonts w:asciiTheme="minorHAnsi" w:hAnsiTheme="minorHAnsi" w:cstheme="minorHAnsi"/>
          <w:lang w:eastAsia="pt-BR"/>
        </w:rPr>
        <w:t xml:space="preserve">, 2037, </w:t>
      </w:r>
      <w:proofErr w:type="spellStart"/>
      <w:r w:rsidRPr="00AA1C28">
        <w:rPr>
          <w:rFonts w:asciiTheme="minorHAnsi" w:hAnsiTheme="minorHAnsi" w:cstheme="minorHAnsi"/>
          <w:lang w:eastAsia="pt-BR"/>
        </w:rPr>
        <w:t>Itacorubi</w:t>
      </w:r>
      <w:proofErr w:type="spellEnd"/>
      <w:r w:rsidRPr="00AA1C28">
        <w:rPr>
          <w:rFonts w:asciiTheme="minorHAnsi" w:hAnsiTheme="minorHAnsi" w:cstheme="minorHAnsi"/>
          <w:lang w:eastAsia="pt-BR"/>
        </w:rPr>
        <w:t>, Florianópolis/SC, CEP 88035-001.</w:t>
      </w:r>
    </w:p>
    <w:p w14:paraId="6A0C6D68" w14:textId="77777777" w:rsidR="005F12D4" w:rsidRPr="00AA1C28" w:rsidRDefault="005F12D4" w:rsidP="005F12D4">
      <w:pPr>
        <w:numPr>
          <w:ilvl w:val="3"/>
          <w:numId w:val="34"/>
        </w:numPr>
        <w:jc w:val="both"/>
        <w:rPr>
          <w:rFonts w:asciiTheme="minorHAnsi" w:hAnsiTheme="minorHAnsi" w:cstheme="minorHAnsi"/>
          <w:lang w:eastAsia="pt-BR"/>
        </w:rPr>
      </w:pPr>
      <w:r w:rsidRPr="00AA1C28">
        <w:rPr>
          <w:rFonts w:asciiTheme="minorHAnsi" w:hAnsiTheme="minorHAnsi" w:cstheme="minorHAnsi"/>
          <w:b/>
          <w:lang w:eastAsia="pt-BR"/>
        </w:rPr>
        <w:t>CEART - Centro de Artes:</w:t>
      </w:r>
    </w:p>
    <w:p w14:paraId="79CE2551" w14:textId="77777777" w:rsidR="005F12D4" w:rsidRPr="00AA1C28" w:rsidRDefault="005F12D4" w:rsidP="005F12D4">
      <w:pPr>
        <w:ind w:left="1728"/>
        <w:jc w:val="both"/>
        <w:rPr>
          <w:rFonts w:asciiTheme="minorHAnsi" w:hAnsiTheme="minorHAnsi" w:cstheme="minorHAnsi"/>
          <w:lang w:eastAsia="pt-BR"/>
        </w:rPr>
      </w:pPr>
      <w:r w:rsidRPr="00AA1C28">
        <w:rPr>
          <w:rFonts w:asciiTheme="minorHAnsi" w:hAnsiTheme="minorHAnsi" w:cstheme="minorHAnsi"/>
          <w:lang w:eastAsia="pt-BR"/>
        </w:rPr>
        <w:t xml:space="preserve">Av. Madre </w:t>
      </w:r>
      <w:proofErr w:type="spellStart"/>
      <w:r w:rsidRPr="00AA1C28">
        <w:rPr>
          <w:rFonts w:asciiTheme="minorHAnsi" w:hAnsiTheme="minorHAnsi" w:cstheme="minorHAnsi"/>
          <w:lang w:eastAsia="pt-BR"/>
        </w:rPr>
        <w:t>Benvenuta</w:t>
      </w:r>
      <w:proofErr w:type="spellEnd"/>
      <w:r w:rsidRPr="00AA1C28">
        <w:rPr>
          <w:rFonts w:asciiTheme="minorHAnsi" w:hAnsiTheme="minorHAnsi" w:cstheme="minorHAnsi"/>
          <w:lang w:eastAsia="pt-BR"/>
        </w:rPr>
        <w:t xml:space="preserve">, 1907, </w:t>
      </w:r>
      <w:proofErr w:type="spellStart"/>
      <w:r w:rsidRPr="00AA1C28">
        <w:rPr>
          <w:rFonts w:asciiTheme="minorHAnsi" w:hAnsiTheme="minorHAnsi" w:cstheme="minorHAnsi"/>
          <w:lang w:eastAsia="pt-BR"/>
        </w:rPr>
        <w:t>Itacorubi</w:t>
      </w:r>
      <w:proofErr w:type="spellEnd"/>
      <w:r w:rsidRPr="00AA1C28">
        <w:rPr>
          <w:rFonts w:asciiTheme="minorHAnsi" w:hAnsiTheme="minorHAnsi" w:cstheme="minorHAnsi"/>
          <w:lang w:eastAsia="pt-BR"/>
        </w:rPr>
        <w:t>, Florianópolis/SC, CEP 88035-001.</w:t>
      </w:r>
    </w:p>
    <w:p w14:paraId="747A7BE6" w14:textId="77777777" w:rsidR="005F12D4" w:rsidRPr="00AA1C28" w:rsidRDefault="005F12D4" w:rsidP="005F12D4">
      <w:pPr>
        <w:numPr>
          <w:ilvl w:val="3"/>
          <w:numId w:val="34"/>
        </w:numPr>
        <w:jc w:val="both"/>
        <w:rPr>
          <w:rFonts w:asciiTheme="minorHAnsi" w:hAnsiTheme="minorHAnsi" w:cstheme="minorHAnsi"/>
          <w:lang w:eastAsia="pt-BR"/>
        </w:rPr>
      </w:pPr>
      <w:r w:rsidRPr="00AA1C28">
        <w:rPr>
          <w:rFonts w:asciiTheme="minorHAnsi" w:hAnsiTheme="minorHAnsi" w:cstheme="minorHAnsi"/>
          <w:b/>
          <w:lang w:val="pt-PT" w:eastAsia="pt-BR"/>
        </w:rPr>
        <w:t>CEFID – Centro de Ciências da Saúde e do Esporte:</w:t>
      </w:r>
    </w:p>
    <w:p w14:paraId="19F020EA" w14:textId="77777777" w:rsidR="005F12D4" w:rsidRPr="00AA1C28" w:rsidRDefault="005F12D4" w:rsidP="005F12D4">
      <w:pPr>
        <w:ind w:left="1728"/>
        <w:jc w:val="both"/>
        <w:rPr>
          <w:rFonts w:asciiTheme="minorHAnsi" w:hAnsiTheme="minorHAnsi" w:cstheme="minorHAnsi"/>
          <w:lang w:val="pt-PT" w:eastAsia="pt-BR"/>
        </w:rPr>
      </w:pPr>
      <w:r w:rsidRPr="00AA1C28">
        <w:rPr>
          <w:rFonts w:asciiTheme="minorHAnsi" w:hAnsiTheme="minorHAnsi" w:cstheme="minorHAnsi"/>
          <w:lang w:val="pt-PT" w:eastAsia="pt-BR"/>
        </w:rPr>
        <w:t>Rua Pascoal Simone, 358, Coqueiros, Florianópolis/SC, CEP 88080-350-001.</w:t>
      </w:r>
    </w:p>
    <w:p w14:paraId="6D118776" w14:textId="77777777" w:rsidR="005F12D4" w:rsidRPr="00AA1C28" w:rsidRDefault="005F12D4" w:rsidP="005F12D4">
      <w:pPr>
        <w:ind w:left="1728"/>
        <w:jc w:val="both"/>
        <w:rPr>
          <w:rFonts w:asciiTheme="minorHAnsi" w:hAnsiTheme="minorHAnsi" w:cstheme="minorHAnsi"/>
          <w:b/>
          <w:lang w:eastAsia="pt-BR"/>
        </w:rPr>
      </w:pPr>
    </w:p>
    <w:p w14:paraId="5486B280" w14:textId="77777777" w:rsidR="005F12D4" w:rsidRPr="00AA1C28" w:rsidRDefault="005F12D4" w:rsidP="005F12D4">
      <w:pPr>
        <w:numPr>
          <w:ilvl w:val="2"/>
          <w:numId w:val="34"/>
        </w:numPr>
        <w:jc w:val="both"/>
        <w:rPr>
          <w:rFonts w:asciiTheme="minorHAnsi" w:hAnsiTheme="minorHAnsi" w:cstheme="minorHAnsi"/>
          <w:b/>
          <w:lang w:eastAsia="pt-BR"/>
        </w:rPr>
      </w:pPr>
      <w:r w:rsidRPr="00AA1C28">
        <w:rPr>
          <w:rFonts w:asciiTheme="minorHAnsi" w:hAnsiTheme="minorHAnsi" w:cstheme="minorHAnsi"/>
          <w:color w:val="FF0000"/>
        </w:rPr>
        <w:tab/>
      </w:r>
      <w:r w:rsidRPr="00AA1C28">
        <w:rPr>
          <w:rFonts w:asciiTheme="minorHAnsi" w:hAnsiTheme="minorHAnsi" w:cstheme="minorHAnsi"/>
          <w:b/>
          <w:lang w:eastAsia="pt-BR"/>
        </w:rPr>
        <w:t>CAMPUS II – Norte Catarinense:</w:t>
      </w:r>
    </w:p>
    <w:p w14:paraId="4E7AC36C" w14:textId="77777777" w:rsidR="005F12D4" w:rsidRPr="00AA1C28" w:rsidRDefault="005F12D4" w:rsidP="005F12D4">
      <w:pPr>
        <w:pStyle w:val="PargrafodaLista"/>
        <w:numPr>
          <w:ilvl w:val="3"/>
          <w:numId w:val="34"/>
        </w:numPr>
        <w:suppressAutoHyphens/>
        <w:spacing w:after="0" w:line="240" w:lineRule="auto"/>
        <w:rPr>
          <w:rFonts w:asciiTheme="minorHAnsi" w:hAnsiTheme="minorHAnsi" w:cstheme="minorHAnsi"/>
          <w:b/>
          <w:sz w:val="24"/>
          <w:szCs w:val="24"/>
        </w:rPr>
      </w:pPr>
      <w:r w:rsidRPr="00AA1C28">
        <w:rPr>
          <w:rFonts w:asciiTheme="minorHAnsi" w:hAnsiTheme="minorHAnsi" w:cstheme="minorHAnsi"/>
          <w:b/>
          <w:sz w:val="24"/>
          <w:szCs w:val="24"/>
        </w:rPr>
        <w:t>CCT - Centro de Ciências Tecnológicas:</w:t>
      </w:r>
    </w:p>
    <w:p w14:paraId="56A7E7CA" w14:textId="77777777" w:rsidR="005F12D4" w:rsidRPr="00AA1C28" w:rsidRDefault="005F12D4" w:rsidP="005F12D4">
      <w:pPr>
        <w:ind w:left="1080" w:firstLine="336"/>
        <w:rPr>
          <w:rFonts w:asciiTheme="minorHAnsi" w:hAnsiTheme="minorHAnsi" w:cstheme="minorHAnsi"/>
          <w:lang w:eastAsia="pt-BR"/>
        </w:rPr>
      </w:pPr>
      <w:r w:rsidRPr="00AA1C28">
        <w:rPr>
          <w:rFonts w:asciiTheme="minorHAnsi" w:hAnsiTheme="minorHAnsi" w:cstheme="minorHAnsi"/>
          <w:lang w:eastAsia="pt-BR"/>
        </w:rPr>
        <w:t xml:space="preserve">Rua Paulo </w:t>
      </w:r>
      <w:proofErr w:type="spellStart"/>
      <w:r w:rsidRPr="00AA1C28">
        <w:rPr>
          <w:rFonts w:asciiTheme="minorHAnsi" w:hAnsiTheme="minorHAnsi" w:cstheme="minorHAnsi"/>
          <w:lang w:eastAsia="pt-BR"/>
        </w:rPr>
        <w:t>Malschitzki</w:t>
      </w:r>
      <w:proofErr w:type="spellEnd"/>
      <w:r w:rsidRPr="00AA1C28">
        <w:rPr>
          <w:rFonts w:asciiTheme="minorHAnsi" w:hAnsiTheme="minorHAnsi" w:cstheme="minorHAnsi"/>
          <w:lang w:eastAsia="pt-BR"/>
        </w:rPr>
        <w:t>, Zona Industrial Norte – Joinville, SC, CEP: 89.219-710.</w:t>
      </w:r>
    </w:p>
    <w:p w14:paraId="02741D42" w14:textId="77777777" w:rsidR="005F12D4" w:rsidRPr="00AA1C28" w:rsidRDefault="005F12D4" w:rsidP="005F12D4">
      <w:pPr>
        <w:ind w:firstLine="708"/>
        <w:jc w:val="both"/>
        <w:rPr>
          <w:rFonts w:asciiTheme="minorHAnsi" w:hAnsiTheme="minorHAnsi" w:cstheme="minorHAnsi"/>
        </w:rPr>
      </w:pPr>
    </w:p>
    <w:p w14:paraId="3B931D88" w14:textId="77777777" w:rsidR="005F12D4" w:rsidRPr="00AA1C28" w:rsidRDefault="005F12D4" w:rsidP="005F12D4">
      <w:pPr>
        <w:numPr>
          <w:ilvl w:val="2"/>
          <w:numId w:val="34"/>
        </w:numPr>
        <w:jc w:val="both"/>
        <w:rPr>
          <w:rFonts w:asciiTheme="minorHAnsi" w:hAnsiTheme="minorHAnsi" w:cstheme="minorHAnsi"/>
          <w:b/>
          <w:lang w:eastAsia="pt-BR"/>
        </w:rPr>
      </w:pPr>
      <w:r w:rsidRPr="00AA1C28">
        <w:rPr>
          <w:rFonts w:asciiTheme="minorHAnsi" w:hAnsiTheme="minorHAnsi" w:cstheme="minorHAnsi"/>
          <w:b/>
          <w:lang w:eastAsia="pt-BR"/>
        </w:rPr>
        <w:t xml:space="preserve">CAMPUS III </w:t>
      </w:r>
      <w:proofErr w:type="gramStart"/>
      <w:r w:rsidRPr="00AA1C28">
        <w:rPr>
          <w:rFonts w:asciiTheme="minorHAnsi" w:hAnsiTheme="minorHAnsi" w:cstheme="minorHAnsi"/>
          <w:b/>
          <w:lang w:eastAsia="pt-BR"/>
        </w:rPr>
        <w:t>-  Planalto</w:t>
      </w:r>
      <w:proofErr w:type="gramEnd"/>
      <w:r w:rsidRPr="00AA1C28">
        <w:rPr>
          <w:rFonts w:asciiTheme="minorHAnsi" w:hAnsiTheme="minorHAnsi" w:cstheme="minorHAnsi"/>
          <w:b/>
          <w:lang w:eastAsia="pt-BR"/>
        </w:rPr>
        <w:t xml:space="preserve"> Serrano:</w:t>
      </w:r>
    </w:p>
    <w:p w14:paraId="15E0B8DD" w14:textId="77777777" w:rsidR="005F12D4" w:rsidRPr="00AA1C28" w:rsidRDefault="005F12D4" w:rsidP="005F12D4">
      <w:pPr>
        <w:pStyle w:val="PargrafodaLista"/>
        <w:numPr>
          <w:ilvl w:val="3"/>
          <w:numId w:val="34"/>
        </w:numPr>
        <w:suppressAutoHyphens/>
        <w:spacing w:after="0" w:line="240" w:lineRule="auto"/>
        <w:rPr>
          <w:rFonts w:asciiTheme="minorHAnsi" w:hAnsiTheme="minorHAnsi" w:cstheme="minorHAnsi"/>
          <w:b/>
          <w:sz w:val="24"/>
          <w:szCs w:val="24"/>
          <w:lang w:eastAsia="pt-BR"/>
        </w:rPr>
      </w:pPr>
      <w:r w:rsidRPr="00AA1C28">
        <w:rPr>
          <w:rFonts w:asciiTheme="minorHAnsi" w:hAnsiTheme="minorHAnsi" w:cstheme="minorHAnsi"/>
          <w:b/>
          <w:sz w:val="24"/>
          <w:szCs w:val="24"/>
          <w:lang w:eastAsia="pt-BR"/>
        </w:rPr>
        <w:t xml:space="preserve">CAV: Centro de Ciências </w:t>
      </w:r>
      <w:proofErr w:type="spellStart"/>
      <w:r w:rsidRPr="00AA1C28">
        <w:rPr>
          <w:rFonts w:asciiTheme="minorHAnsi" w:hAnsiTheme="minorHAnsi" w:cstheme="minorHAnsi"/>
          <w:b/>
          <w:sz w:val="24"/>
          <w:szCs w:val="24"/>
          <w:lang w:eastAsia="pt-BR"/>
        </w:rPr>
        <w:t>Agroveterinárias</w:t>
      </w:r>
      <w:proofErr w:type="spellEnd"/>
      <w:r w:rsidRPr="00AA1C28">
        <w:rPr>
          <w:rFonts w:asciiTheme="minorHAnsi" w:hAnsiTheme="minorHAnsi" w:cstheme="minorHAnsi"/>
          <w:b/>
          <w:sz w:val="24"/>
          <w:szCs w:val="24"/>
          <w:lang w:eastAsia="pt-BR"/>
        </w:rPr>
        <w:br/>
      </w:r>
      <w:proofErr w:type="spellStart"/>
      <w:r w:rsidRPr="00AA1C28">
        <w:rPr>
          <w:rFonts w:asciiTheme="minorHAnsi" w:hAnsiTheme="minorHAnsi" w:cstheme="minorHAnsi"/>
          <w:sz w:val="24"/>
          <w:szCs w:val="24"/>
        </w:rPr>
        <w:t>Av</w:t>
      </w:r>
      <w:proofErr w:type="spellEnd"/>
      <w:r w:rsidRPr="00AA1C28">
        <w:rPr>
          <w:rFonts w:asciiTheme="minorHAnsi" w:hAnsiTheme="minorHAnsi" w:cstheme="minorHAnsi"/>
          <w:sz w:val="24"/>
          <w:szCs w:val="24"/>
        </w:rPr>
        <w:t xml:space="preserve"> Luiz de Camões, 2090, Conta Dinheiro – Lages, SC, CEP:  88.520-000.</w:t>
      </w:r>
    </w:p>
    <w:p w14:paraId="6920A138" w14:textId="77777777" w:rsidR="005F12D4" w:rsidRPr="00AA1C28" w:rsidRDefault="005F12D4" w:rsidP="005F12D4">
      <w:pPr>
        <w:pStyle w:val="PargrafodaLista"/>
        <w:suppressAutoHyphens/>
        <w:spacing w:after="0" w:line="240" w:lineRule="auto"/>
        <w:ind w:left="1728"/>
        <w:rPr>
          <w:rFonts w:asciiTheme="minorHAnsi" w:hAnsiTheme="minorHAnsi" w:cstheme="minorHAnsi"/>
          <w:b/>
          <w:sz w:val="24"/>
          <w:szCs w:val="24"/>
          <w:lang w:eastAsia="pt-BR"/>
        </w:rPr>
      </w:pPr>
    </w:p>
    <w:p w14:paraId="23D5BE42" w14:textId="77777777" w:rsidR="005F12D4" w:rsidRPr="00AA1C28" w:rsidRDefault="005F12D4" w:rsidP="005F12D4">
      <w:pPr>
        <w:pStyle w:val="PargrafodaLista"/>
        <w:numPr>
          <w:ilvl w:val="2"/>
          <w:numId w:val="34"/>
        </w:numPr>
        <w:suppressAutoHyphens/>
        <w:spacing w:after="0" w:line="240" w:lineRule="auto"/>
        <w:rPr>
          <w:rFonts w:asciiTheme="minorHAnsi" w:hAnsiTheme="minorHAnsi" w:cstheme="minorHAnsi"/>
          <w:b/>
          <w:sz w:val="24"/>
          <w:szCs w:val="24"/>
          <w:lang w:eastAsia="pt-BR"/>
        </w:rPr>
      </w:pPr>
      <w:r w:rsidRPr="00AA1C28">
        <w:rPr>
          <w:rFonts w:asciiTheme="minorHAnsi" w:hAnsiTheme="minorHAnsi" w:cstheme="minorHAnsi"/>
          <w:b/>
          <w:sz w:val="24"/>
          <w:szCs w:val="24"/>
          <w:lang w:eastAsia="pt-BR"/>
        </w:rPr>
        <w:t>CAMPUS IV- Oeste Catarinense</w:t>
      </w:r>
    </w:p>
    <w:p w14:paraId="59F0A671" w14:textId="77777777" w:rsidR="005F12D4" w:rsidRPr="00AA1C28" w:rsidRDefault="005F12D4" w:rsidP="005F12D4">
      <w:pPr>
        <w:pStyle w:val="PargrafodaLista"/>
        <w:numPr>
          <w:ilvl w:val="3"/>
          <w:numId w:val="34"/>
        </w:numPr>
        <w:suppressAutoHyphens/>
        <w:spacing w:after="0" w:line="240" w:lineRule="auto"/>
        <w:jc w:val="both"/>
        <w:rPr>
          <w:rFonts w:asciiTheme="minorHAnsi" w:hAnsiTheme="minorHAnsi" w:cstheme="minorHAnsi"/>
          <w:sz w:val="24"/>
          <w:szCs w:val="24"/>
        </w:rPr>
      </w:pPr>
      <w:r w:rsidRPr="00AA1C28">
        <w:rPr>
          <w:rFonts w:asciiTheme="minorHAnsi" w:hAnsiTheme="minorHAnsi" w:cstheme="minorHAnsi"/>
          <w:b/>
          <w:sz w:val="24"/>
          <w:szCs w:val="24"/>
          <w:lang w:eastAsia="pt-BR"/>
        </w:rPr>
        <w:t>CEO – Centro de Educação Superior do Oeste:</w:t>
      </w:r>
    </w:p>
    <w:p w14:paraId="002E2D4C" w14:textId="77777777" w:rsidR="005F12D4" w:rsidRPr="00AA1C28" w:rsidRDefault="005F12D4" w:rsidP="005F12D4">
      <w:pPr>
        <w:pStyle w:val="PargrafodaLista"/>
        <w:suppressAutoHyphens/>
        <w:spacing w:after="0" w:line="240" w:lineRule="auto"/>
        <w:ind w:left="1728"/>
        <w:jc w:val="both"/>
        <w:rPr>
          <w:rFonts w:asciiTheme="minorHAnsi" w:hAnsiTheme="minorHAnsi" w:cstheme="minorHAnsi"/>
          <w:sz w:val="24"/>
          <w:szCs w:val="24"/>
        </w:rPr>
      </w:pPr>
      <w:r w:rsidRPr="00AA1C28">
        <w:rPr>
          <w:rFonts w:asciiTheme="minorHAnsi" w:hAnsiTheme="minorHAnsi" w:cstheme="minorHAnsi"/>
          <w:sz w:val="24"/>
          <w:szCs w:val="24"/>
        </w:rPr>
        <w:t xml:space="preserve">Rua </w:t>
      </w:r>
      <w:proofErr w:type="spellStart"/>
      <w:r w:rsidRPr="00AA1C28">
        <w:rPr>
          <w:rFonts w:asciiTheme="minorHAnsi" w:hAnsiTheme="minorHAnsi" w:cstheme="minorHAnsi"/>
          <w:sz w:val="24"/>
          <w:szCs w:val="24"/>
        </w:rPr>
        <w:t>Beloni</w:t>
      </w:r>
      <w:proofErr w:type="spellEnd"/>
      <w:r w:rsidRPr="00AA1C28">
        <w:rPr>
          <w:rFonts w:asciiTheme="minorHAnsi" w:hAnsiTheme="minorHAnsi" w:cstheme="minorHAnsi"/>
          <w:sz w:val="24"/>
          <w:szCs w:val="24"/>
        </w:rPr>
        <w:t xml:space="preserve"> Trombeta Zanin, Santo Antônio – Chapecó, SC, CEP: 89.815-630.</w:t>
      </w:r>
    </w:p>
    <w:p w14:paraId="068C73D6" w14:textId="77777777" w:rsidR="005F12D4" w:rsidRPr="00AA1C28" w:rsidRDefault="005F12D4" w:rsidP="005F12D4">
      <w:pPr>
        <w:ind w:left="1728"/>
        <w:jc w:val="both"/>
        <w:rPr>
          <w:rFonts w:asciiTheme="minorHAnsi" w:hAnsiTheme="minorHAnsi" w:cstheme="minorHAnsi"/>
          <w:b/>
          <w:lang w:eastAsia="pt-BR"/>
        </w:rPr>
      </w:pPr>
      <w:r w:rsidRPr="00AA1C28">
        <w:rPr>
          <w:rFonts w:asciiTheme="minorHAnsi" w:hAnsiTheme="minorHAnsi" w:cstheme="minorHAnsi"/>
          <w:lang w:eastAsia="pt-BR"/>
        </w:rPr>
        <w:t xml:space="preserve">Rua Coronel </w:t>
      </w:r>
      <w:proofErr w:type="spellStart"/>
      <w:r w:rsidRPr="00AA1C28">
        <w:rPr>
          <w:rFonts w:asciiTheme="minorHAnsi" w:hAnsiTheme="minorHAnsi" w:cstheme="minorHAnsi"/>
          <w:lang w:eastAsia="pt-BR"/>
        </w:rPr>
        <w:t>Ibiapinha</w:t>
      </w:r>
      <w:proofErr w:type="spellEnd"/>
      <w:r w:rsidRPr="00AA1C28">
        <w:rPr>
          <w:rFonts w:asciiTheme="minorHAnsi" w:hAnsiTheme="minorHAnsi" w:cstheme="minorHAnsi"/>
          <w:lang w:eastAsia="pt-BR"/>
        </w:rPr>
        <w:t xml:space="preserve"> de Lima, esquina com São Salvador, Bairro </w:t>
      </w:r>
      <w:proofErr w:type="spellStart"/>
      <w:r w:rsidRPr="00AA1C28">
        <w:rPr>
          <w:rFonts w:asciiTheme="minorHAnsi" w:hAnsiTheme="minorHAnsi" w:cstheme="minorHAnsi"/>
          <w:lang w:eastAsia="pt-BR"/>
        </w:rPr>
        <w:t>Efacip</w:t>
      </w:r>
      <w:proofErr w:type="spellEnd"/>
      <w:r w:rsidRPr="00AA1C28">
        <w:rPr>
          <w:rFonts w:asciiTheme="minorHAnsi" w:hAnsiTheme="minorHAnsi" w:cstheme="minorHAnsi"/>
          <w:lang w:eastAsia="pt-BR"/>
        </w:rPr>
        <w:t xml:space="preserve">. Pinhalzinho – SC. CEP: 89.870-000. </w:t>
      </w:r>
    </w:p>
    <w:p w14:paraId="55448733" w14:textId="77777777" w:rsidR="005F12D4" w:rsidRPr="00AA1C28" w:rsidRDefault="005F12D4" w:rsidP="005F12D4">
      <w:pPr>
        <w:ind w:left="1728"/>
        <w:jc w:val="both"/>
        <w:rPr>
          <w:rFonts w:asciiTheme="minorHAnsi" w:hAnsiTheme="minorHAnsi" w:cstheme="minorHAnsi"/>
          <w:lang w:eastAsia="pt-BR"/>
        </w:rPr>
      </w:pPr>
      <w:r w:rsidRPr="00AA1C28">
        <w:rPr>
          <w:rFonts w:asciiTheme="minorHAnsi" w:hAnsiTheme="minorHAnsi" w:cstheme="minorHAnsi"/>
          <w:lang w:eastAsia="pt-BR"/>
        </w:rPr>
        <w:t xml:space="preserve">Av. Brasil s/nº. Bairro Centro. Palmitos – SC. CEP: 89.887-000. </w:t>
      </w:r>
    </w:p>
    <w:p w14:paraId="4103890E" w14:textId="77777777" w:rsidR="005F12D4" w:rsidRPr="00AA1C28" w:rsidRDefault="005F12D4" w:rsidP="005F12D4">
      <w:pPr>
        <w:ind w:left="1728"/>
        <w:jc w:val="both"/>
        <w:rPr>
          <w:rFonts w:asciiTheme="minorHAnsi" w:hAnsiTheme="minorHAnsi" w:cstheme="minorHAnsi"/>
          <w:b/>
          <w:lang w:eastAsia="pt-BR"/>
        </w:rPr>
      </w:pPr>
    </w:p>
    <w:p w14:paraId="3FADA365" w14:textId="77777777" w:rsidR="005F12D4" w:rsidRPr="00AA1C28" w:rsidRDefault="005F12D4" w:rsidP="005F12D4">
      <w:pPr>
        <w:pStyle w:val="PargrafodaLista"/>
        <w:numPr>
          <w:ilvl w:val="2"/>
          <w:numId w:val="34"/>
        </w:numPr>
        <w:suppressAutoHyphens/>
        <w:spacing w:after="0" w:line="240" w:lineRule="auto"/>
        <w:rPr>
          <w:rFonts w:asciiTheme="minorHAnsi" w:hAnsiTheme="minorHAnsi" w:cstheme="minorHAnsi"/>
          <w:sz w:val="24"/>
          <w:szCs w:val="24"/>
        </w:rPr>
      </w:pPr>
      <w:r w:rsidRPr="00AA1C28">
        <w:rPr>
          <w:rFonts w:asciiTheme="minorHAnsi" w:hAnsiTheme="minorHAnsi" w:cstheme="minorHAnsi"/>
          <w:sz w:val="24"/>
          <w:szCs w:val="24"/>
          <w:lang w:eastAsia="pt-BR"/>
        </w:rPr>
        <w:tab/>
      </w:r>
      <w:r w:rsidRPr="00AA1C28">
        <w:rPr>
          <w:rFonts w:asciiTheme="minorHAnsi" w:hAnsiTheme="minorHAnsi" w:cstheme="minorHAnsi"/>
          <w:b/>
          <w:sz w:val="24"/>
          <w:szCs w:val="24"/>
          <w:lang w:val="pt-PT" w:eastAsia="pt-BR"/>
        </w:rPr>
        <w:t>CAMPUS V - VALE DO ITAJAÍ:</w:t>
      </w:r>
    </w:p>
    <w:p w14:paraId="6A965A38" w14:textId="77777777" w:rsidR="00AA1C28" w:rsidRPr="00AA1C28" w:rsidRDefault="00AA1C28" w:rsidP="00AA1C28">
      <w:pPr>
        <w:numPr>
          <w:ilvl w:val="3"/>
          <w:numId w:val="34"/>
        </w:numPr>
        <w:jc w:val="both"/>
        <w:rPr>
          <w:rFonts w:asciiTheme="minorHAnsi" w:hAnsiTheme="minorHAnsi" w:cstheme="minorHAnsi"/>
          <w:lang w:eastAsia="pt-BR"/>
        </w:rPr>
      </w:pPr>
      <w:r w:rsidRPr="00AA1C28">
        <w:rPr>
          <w:rFonts w:asciiTheme="minorHAnsi" w:hAnsiTheme="minorHAnsi" w:cstheme="minorHAnsi"/>
          <w:b/>
          <w:lang w:val="pt-PT" w:eastAsia="pt-BR"/>
        </w:rPr>
        <w:t>CESFI</w:t>
      </w:r>
      <w:r w:rsidRPr="00AA1C28">
        <w:rPr>
          <w:rFonts w:asciiTheme="minorHAnsi" w:hAnsiTheme="minorHAnsi" w:cstheme="minorHAnsi"/>
          <w:b/>
          <w:lang w:eastAsia="pt-BR"/>
        </w:rPr>
        <w:t xml:space="preserve"> - Centro de Educação Superior da Foz do Itajaí:</w:t>
      </w:r>
    </w:p>
    <w:p w14:paraId="2510174C" w14:textId="77777777" w:rsidR="00AA1C28" w:rsidRPr="00AA1C28" w:rsidRDefault="00AA1C28" w:rsidP="00AA1C28">
      <w:pPr>
        <w:pStyle w:val="PargrafodaLista"/>
        <w:suppressAutoHyphens/>
        <w:spacing w:after="0" w:line="240" w:lineRule="auto"/>
        <w:ind w:left="1416" w:firstLine="312"/>
        <w:jc w:val="both"/>
        <w:rPr>
          <w:rFonts w:asciiTheme="minorHAnsi" w:hAnsiTheme="minorHAnsi" w:cstheme="minorHAnsi"/>
          <w:sz w:val="24"/>
          <w:szCs w:val="24"/>
          <w:lang w:val="pt-PT"/>
        </w:rPr>
      </w:pPr>
      <w:r w:rsidRPr="00AA1C28">
        <w:rPr>
          <w:rFonts w:asciiTheme="minorHAnsi" w:hAnsiTheme="minorHAnsi" w:cstheme="minorHAnsi"/>
          <w:sz w:val="24"/>
          <w:szCs w:val="24"/>
          <w:lang w:val="pt-PT"/>
        </w:rPr>
        <w:t xml:space="preserve">Rua Edgar Linhares, 570, Nova Esperança – Balneário Camboriú/SC, CEP 88336-210. </w:t>
      </w:r>
    </w:p>
    <w:p w14:paraId="2D4FBFB4" w14:textId="77777777" w:rsidR="00AA1C28" w:rsidRPr="00AA1C28" w:rsidRDefault="00AA1C28" w:rsidP="00AA1C28">
      <w:pPr>
        <w:ind w:left="1728"/>
        <w:jc w:val="both"/>
        <w:rPr>
          <w:rFonts w:asciiTheme="minorHAnsi" w:hAnsiTheme="minorHAnsi" w:cstheme="minorHAnsi"/>
          <w:b/>
          <w:lang w:eastAsia="pt-BR"/>
        </w:rPr>
      </w:pPr>
    </w:p>
    <w:p w14:paraId="677A2E6F" w14:textId="77777777" w:rsidR="00AA1C28" w:rsidRPr="0045490B" w:rsidRDefault="00AA1C28" w:rsidP="0045490B">
      <w:pPr>
        <w:pStyle w:val="PargrafodaLista"/>
        <w:numPr>
          <w:ilvl w:val="2"/>
          <w:numId w:val="34"/>
        </w:numPr>
        <w:suppressAutoHyphens/>
        <w:spacing w:after="0" w:line="240" w:lineRule="auto"/>
        <w:rPr>
          <w:rFonts w:asciiTheme="minorHAnsi" w:hAnsiTheme="minorHAnsi" w:cstheme="minorHAnsi"/>
          <w:b/>
          <w:sz w:val="24"/>
          <w:szCs w:val="24"/>
          <w:lang w:val="pt-PT" w:eastAsia="pt-BR"/>
        </w:rPr>
      </w:pPr>
      <w:r w:rsidRPr="0045490B">
        <w:rPr>
          <w:rFonts w:asciiTheme="minorHAnsi" w:hAnsiTheme="minorHAnsi" w:cstheme="minorHAnsi"/>
          <w:b/>
          <w:sz w:val="24"/>
          <w:szCs w:val="24"/>
          <w:lang w:val="pt-PT" w:eastAsia="pt-BR"/>
        </w:rPr>
        <w:t>CAMPUS VI - SUL CATARINENSE:</w:t>
      </w:r>
    </w:p>
    <w:p w14:paraId="5554548E" w14:textId="77777777" w:rsidR="00AA1C28" w:rsidRPr="00AA1C28" w:rsidRDefault="00AA1C28" w:rsidP="00AA1C28">
      <w:pPr>
        <w:numPr>
          <w:ilvl w:val="3"/>
          <w:numId w:val="34"/>
        </w:numPr>
        <w:jc w:val="both"/>
        <w:rPr>
          <w:rFonts w:asciiTheme="minorHAnsi" w:hAnsiTheme="minorHAnsi" w:cstheme="minorHAnsi"/>
          <w:lang w:eastAsia="pt-BR"/>
        </w:rPr>
      </w:pPr>
      <w:r w:rsidRPr="00AA1C28">
        <w:rPr>
          <w:rFonts w:asciiTheme="minorHAnsi" w:hAnsiTheme="minorHAnsi" w:cstheme="minorHAnsi"/>
          <w:b/>
          <w:lang w:val="pt-PT" w:eastAsia="pt-BR"/>
        </w:rPr>
        <w:t>CERES –</w:t>
      </w:r>
      <w:r w:rsidRPr="00AA1C28">
        <w:rPr>
          <w:rFonts w:asciiTheme="minorHAnsi" w:hAnsiTheme="minorHAnsi" w:cstheme="minorHAnsi"/>
          <w:b/>
          <w:lang w:eastAsia="pt-BR"/>
        </w:rPr>
        <w:t xml:space="preserve"> Centro de Educação Superior da Região Sul:</w:t>
      </w:r>
    </w:p>
    <w:p w14:paraId="1F3CAB92" w14:textId="77777777" w:rsidR="00AA1C28" w:rsidRPr="00AA1C28" w:rsidRDefault="00AA1C28" w:rsidP="00AA1C28">
      <w:pPr>
        <w:ind w:left="1728"/>
        <w:jc w:val="both"/>
        <w:rPr>
          <w:rFonts w:asciiTheme="minorHAnsi" w:hAnsiTheme="minorHAnsi" w:cstheme="minorHAnsi"/>
          <w:lang w:eastAsia="pt-BR"/>
        </w:rPr>
      </w:pPr>
      <w:r w:rsidRPr="00AA1C28">
        <w:rPr>
          <w:rFonts w:asciiTheme="minorHAnsi" w:hAnsiTheme="minorHAnsi" w:cstheme="minorHAnsi"/>
          <w:lang w:eastAsia="pt-BR"/>
        </w:rPr>
        <w:t>Rua Cel. Fernandes Martins, 270, Progresso, Laguna/SC, CEP 88790-000.</w:t>
      </w:r>
    </w:p>
    <w:p w14:paraId="78EC23AB" w14:textId="77777777" w:rsidR="005F12D4" w:rsidRPr="00AA1C28" w:rsidRDefault="005F12D4" w:rsidP="005F12D4">
      <w:pPr>
        <w:pStyle w:val="PargrafodaLista"/>
        <w:spacing w:after="0" w:line="240" w:lineRule="auto"/>
        <w:ind w:left="716"/>
        <w:jc w:val="both"/>
        <w:rPr>
          <w:rFonts w:asciiTheme="minorHAnsi" w:hAnsiTheme="minorHAnsi" w:cstheme="minorHAnsi"/>
          <w:sz w:val="24"/>
          <w:szCs w:val="24"/>
          <w:lang w:eastAsia="pt-BR"/>
        </w:rPr>
      </w:pPr>
    </w:p>
    <w:p w14:paraId="16214F16" w14:textId="77777777" w:rsidR="005F12D4" w:rsidRPr="00AA1C28" w:rsidRDefault="005F12D4" w:rsidP="005F12D4">
      <w:pPr>
        <w:pStyle w:val="PargrafodaLista"/>
        <w:numPr>
          <w:ilvl w:val="1"/>
          <w:numId w:val="34"/>
        </w:numPr>
        <w:spacing w:after="0" w:line="240" w:lineRule="auto"/>
        <w:jc w:val="both"/>
        <w:rPr>
          <w:rFonts w:asciiTheme="minorHAnsi" w:hAnsiTheme="minorHAnsi" w:cstheme="minorHAnsi"/>
          <w:sz w:val="24"/>
          <w:szCs w:val="24"/>
          <w:lang w:val="pt-PT" w:eastAsia="pt-BR"/>
        </w:rPr>
      </w:pPr>
      <w:r w:rsidRPr="00AA1C28">
        <w:rPr>
          <w:rFonts w:asciiTheme="minorHAnsi" w:hAnsiTheme="minorHAnsi" w:cstheme="minorHAnsi"/>
          <w:sz w:val="24"/>
          <w:szCs w:val="24"/>
          <w:lang w:val="pt-PT" w:eastAsia="pt-BR"/>
        </w:rPr>
        <w:t>As solicitações serão expedidas somente pelo Fiscal de Contrato de cada Centro ou substituto legal, discriminando a modalidade do serviço a ser executado, fornecendo os dados do objeto e a quantidade desejada, por e-mail.</w:t>
      </w:r>
    </w:p>
    <w:p w14:paraId="16E3AB21" w14:textId="77777777" w:rsidR="005F12D4" w:rsidRPr="00AA1C28" w:rsidRDefault="005F12D4" w:rsidP="005F12D4">
      <w:pPr>
        <w:pStyle w:val="PargrafodaLista"/>
        <w:numPr>
          <w:ilvl w:val="2"/>
          <w:numId w:val="34"/>
        </w:numPr>
        <w:spacing w:after="0" w:line="240" w:lineRule="auto"/>
        <w:jc w:val="both"/>
        <w:rPr>
          <w:rFonts w:asciiTheme="minorHAnsi" w:hAnsiTheme="minorHAnsi" w:cstheme="minorHAnsi"/>
          <w:sz w:val="24"/>
          <w:szCs w:val="24"/>
          <w:lang w:val="pt-PT" w:eastAsia="pt-BR"/>
        </w:rPr>
      </w:pPr>
      <w:r w:rsidRPr="00AA1C28">
        <w:rPr>
          <w:rFonts w:asciiTheme="minorHAnsi" w:hAnsiTheme="minorHAnsi" w:cstheme="minorHAnsi"/>
          <w:sz w:val="24"/>
          <w:szCs w:val="24"/>
          <w:lang w:val="pt-PT" w:eastAsia="pt-BR"/>
        </w:rPr>
        <w:lastRenderedPageBreak/>
        <w:t xml:space="preserve"> </w:t>
      </w:r>
      <w:r w:rsidRPr="00AA1C28">
        <w:rPr>
          <w:rFonts w:asciiTheme="minorHAnsi" w:hAnsiTheme="minorHAnsi" w:cstheme="minorHAnsi"/>
          <w:sz w:val="24"/>
          <w:szCs w:val="24"/>
          <w:lang w:eastAsia="pt-BR"/>
        </w:rPr>
        <w:t>As solicitações só poderão ser atendidas se houver saldo do item na Autorização de Fornecimento (AF) vigente/contrato.</w:t>
      </w:r>
    </w:p>
    <w:p w14:paraId="3728C3F1" w14:textId="77777777" w:rsidR="005F12D4" w:rsidRPr="00AA1C28" w:rsidRDefault="005F12D4" w:rsidP="005F12D4">
      <w:pPr>
        <w:pStyle w:val="PargrafodaLista"/>
        <w:numPr>
          <w:ilvl w:val="2"/>
          <w:numId w:val="34"/>
        </w:numPr>
        <w:spacing w:after="0" w:line="240" w:lineRule="auto"/>
        <w:jc w:val="both"/>
        <w:rPr>
          <w:rFonts w:asciiTheme="minorHAnsi" w:hAnsiTheme="minorHAnsi" w:cstheme="minorHAnsi"/>
          <w:sz w:val="24"/>
          <w:szCs w:val="24"/>
          <w:lang w:val="pt-PT" w:eastAsia="pt-BR"/>
        </w:rPr>
      </w:pPr>
      <w:r w:rsidRPr="00AA1C28">
        <w:rPr>
          <w:rFonts w:asciiTheme="minorHAnsi" w:hAnsiTheme="minorHAnsi" w:cstheme="minorHAnsi"/>
          <w:sz w:val="24"/>
          <w:szCs w:val="24"/>
          <w:lang w:val="pt-PT" w:eastAsia="pt-BR"/>
        </w:rPr>
        <w:t xml:space="preserve"> </w:t>
      </w:r>
      <w:r w:rsidRPr="00AA1C28">
        <w:rPr>
          <w:rFonts w:asciiTheme="minorHAnsi" w:hAnsiTheme="minorHAnsi" w:cstheme="minorHAnsi"/>
          <w:sz w:val="24"/>
          <w:szCs w:val="24"/>
          <w:lang w:eastAsia="pt-BR"/>
        </w:rPr>
        <w:t>O prazo de entrega dos materiais e/ou serviços constantes nas solicitações será de até 30 dias após a Autorização formal para entrega do material, por escrito pelo Fiscal do Contrato de cada Centro.</w:t>
      </w:r>
    </w:p>
    <w:p w14:paraId="31F1BBCF" w14:textId="77777777" w:rsidR="005F12D4" w:rsidRPr="00AA1C28" w:rsidRDefault="005F12D4" w:rsidP="005F12D4">
      <w:pPr>
        <w:pStyle w:val="PargrafodaLista"/>
        <w:numPr>
          <w:ilvl w:val="2"/>
          <w:numId w:val="34"/>
        </w:numPr>
        <w:spacing w:after="0" w:line="240" w:lineRule="auto"/>
        <w:jc w:val="both"/>
        <w:rPr>
          <w:rFonts w:asciiTheme="minorHAnsi" w:hAnsiTheme="minorHAnsi" w:cstheme="minorHAnsi"/>
          <w:sz w:val="24"/>
          <w:szCs w:val="24"/>
          <w:lang w:val="pt-PT" w:eastAsia="pt-BR"/>
        </w:rPr>
      </w:pPr>
      <w:r w:rsidRPr="00AA1C28">
        <w:rPr>
          <w:rFonts w:asciiTheme="minorHAnsi" w:hAnsiTheme="minorHAnsi" w:cstheme="minorHAnsi"/>
          <w:sz w:val="24"/>
          <w:szCs w:val="24"/>
          <w:lang w:val="pt-PT" w:eastAsia="pt-BR"/>
        </w:rPr>
        <w:t xml:space="preserve"> </w:t>
      </w:r>
      <w:r w:rsidRPr="00AA1C28">
        <w:rPr>
          <w:rFonts w:asciiTheme="minorHAnsi" w:hAnsiTheme="minorHAnsi" w:cstheme="minorHAnsi"/>
          <w:sz w:val="24"/>
          <w:szCs w:val="24"/>
          <w:lang w:eastAsia="pt-BR"/>
        </w:rPr>
        <w:t>A Contratada receberá por email a AF, a qual começará a contar o prazo para entrega dos materiais/serviços.</w:t>
      </w:r>
    </w:p>
    <w:p w14:paraId="21BEC413" w14:textId="77777777" w:rsidR="005F12D4" w:rsidRPr="00AA1C28" w:rsidRDefault="005F12D4" w:rsidP="005F12D4">
      <w:pPr>
        <w:numPr>
          <w:ilvl w:val="1"/>
          <w:numId w:val="35"/>
        </w:numPr>
        <w:jc w:val="both"/>
        <w:rPr>
          <w:rFonts w:asciiTheme="minorHAnsi" w:hAnsiTheme="minorHAnsi" w:cstheme="minorHAnsi"/>
          <w:lang w:val="pt-PT" w:eastAsia="pt-BR"/>
        </w:rPr>
      </w:pPr>
      <w:r w:rsidRPr="00AA1C28">
        <w:rPr>
          <w:rFonts w:asciiTheme="minorHAnsi" w:hAnsiTheme="minorHAnsi" w:cstheme="minorHAnsi"/>
          <w:lang w:val="pt-PT" w:eastAsia="pt-BR"/>
        </w:rPr>
        <w:t>As AFs podem ter a entrega parcelada, conforme a necessidade do Centro, mediante solicitação formal do Fiscal do Contrato.</w:t>
      </w:r>
    </w:p>
    <w:p w14:paraId="2E74D882" w14:textId="77777777" w:rsidR="005F12D4" w:rsidRPr="00AA1C28" w:rsidRDefault="005F12D4" w:rsidP="005F12D4">
      <w:pPr>
        <w:numPr>
          <w:ilvl w:val="1"/>
          <w:numId w:val="35"/>
        </w:numPr>
        <w:jc w:val="both"/>
        <w:rPr>
          <w:rFonts w:asciiTheme="minorHAnsi" w:hAnsiTheme="minorHAnsi" w:cstheme="minorHAnsi"/>
          <w:lang w:val="pt-PT" w:eastAsia="pt-BR"/>
        </w:rPr>
      </w:pPr>
      <w:r w:rsidRPr="00AA1C28">
        <w:rPr>
          <w:rFonts w:asciiTheme="minorHAnsi" w:hAnsiTheme="minorHAnsi" w:cstheme="minorHAnsi"/>
          <w:lang w:val="pt-PT" w:eastAsia="pt-BR"/>
        </w:rPr>
        <w:t>A Contratante não aceitará, sob nenhum pretexto, a transferência de responsabilidade da Contratada para terceiros.</w:t>
      </w:r>
    </w:p>
    <w:p w14:paraId="53A2B144" w14:textId="77777777" w:rsidR="005F12D4" w:rsidRPr="00AA1C28" w:rsidRDefault="005F12D4" w:rsidP="005F12D4">
      <w:pPr>
        <w:numPr>
          <w:ilvl w:val="1"/>
          <w:numId w:val="35"/>
        </w:numPr>
        <w:jc w:val="both"/>
        <w:rPr>
          <w:rFonts w:asciiTheme="minorHAnsi" w:hAnsiTheme="minorHAnsi" w:cstheme="minorHAnsi"/>
          <w:lang w:val="pt-PT" w:eastAsia="pt-BR"/>
        </w:rPr>
      </w:pPr>
      <w:r w:rsidRPr="00AA1C28">
        <w:rPr>
          <w:rFonts w:asciiTheme="minorHAnsi" w:hAnsiTheme="minorHAnsi" w:cstheme="minorHAnsi"/>
          <w:lang w:val="pt-PT" w:eastAsia="pt-BR"/>
        </w:rPr>
        <w:t>A Contratada, mesmo não sendo a fabricante da matéria prima empregada na prestação dos serviços, responderá inteira e solidariamente pela qualidade e autenticidade destes, obrigando-se a substituir, as suas expensas, no todo ou em parte, o(s) serviço(s) em que se verificar(em) vícios, defeitos, incorreções, resultantes da fabricação ou transporte, constatado visualmente ou em laboratório, respondendo por todos os custos.</w:t>
      </w:r>
    </w:p>
    <w:p w14:paraId="237766D4" w14:textId="77777777" w:rsidR="005F12D4" w:rsidRPr="00AA1C28" w:rsidRDefault="005F12D4" w:rsidP="005F12D4">
      <w:pPr>
        <w:numPr>
          <w:ilvl w:val="1"/>
          <w:numId w:val="35"/>
        </w:numPr>
        <w:jc w:val="both"/>
        <w:rPr>
          <w:rFonts w:asciiTheme="minorHAnsi" w:hAnsiTheme="minorHAnsi" w:cstheme="minorHAnsi"/>
          <w:lang w:val="pt-PT" w:eastAsia="pt-BR"/>
        </w:rPr>
      </w:pPr>
      <w:r w:rsidRPr="00AA1C28">
        <w:rPr>
          <w:rFonts w:asciiTheme="minorHAnsi" w:hAnsiTheme="minorHAnsi" w:cstheme="minorHAnsi"/>
          <w:lang w:val="pt-PT" w:eastAsia="pt-BR"/>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36B0A6C9" w14:textId="77777777" w:rsidR="005F12D4" w:rsidRPr="00AA1C28" w:rsidRDefault="005F12D4" w:rsidP="005F12D4">
      <w:pPr>
        <w:numPr>
          <w:ilvl w:val="1"/>
          <w:numId w:val="35"/>
        </w:numPr>
        <w:jc w:val="both"/>
        <w:rPr>
          <w:rFonts w:asciiTheme="minorHAnsi" w:hAnsiTheme="minorHAnsi" w:cstheme="minorHAnsi"/>
          <w:lang w:val="pt-PT" w:eastAsia="pt-BR"/>
        </w:rPr>
      </w:pPr>
      <w:r w:rsidRPr="00AA1C28">
        <w:rPr>
          <w:rFonts w:asciiTheme="minorHAnsi" w:hAnsiTheme="minorHAnsi" w:cstheme="minorHAnsi"/>
          <w:lang w:val="pt-PT" w:eastAsia="pt-BR"/>
        </w:rPr>
        <w:t>Entregar o software conforme as especificações técnicas exigidas, acondicionado adequadamente, em invólucro lacrado, quando for o caso, de forma a permitir completa segurança durante o transporte, acompanhado de nota fiscal discriminando o quantitativo referente às licenças de uso, de acordo com as especificações;</w:t>
      </w:r>
    </w:p>
    <w:p w14:paraId="31FB49B5" w14:textId="77777777" w:rsidR="005F12D4" w:rsidRPr="00AA1C28" w:rsidRDefault="005F12D4" w:rsidP="005F12D4">
      <w:pPr>
        <w:numPr>
          <w:ilvl w:val="1"/>
          <w:numId w:val="35"/>
        </w:numPr>
        <w:jc w:val="both"/>
        <w:rPr>
          <w:rFonts w:asciiTheme="minorHAnsi" w:hAnsiTheme="minorHAnsi" w:cstheme="minorHAnsi"/>
          <w:lang w:val="pt-PT" w:eastAsia="pt-BR"/>
        </w:rPr>
      </w:pPr>
      <w:r w:rsidRPr="00AA1C28">
        <w:rPr>
          <w:rFonts w:asciiTheme="minorHAnsi" w:hAnsiTheme="minorHAnsi" w:cstheme="minorHAnsi"/>
          <w:lang w:val="pt-PT" w:eastAsia="pt-BR"/>
        </w:rPr>
        <w:t>O fornecedor deverá garantir a autenticidade do produto perante o fabricante;</w:t>
      </w:r>
    </w:p>
    <w:p w14:paraId="104772AF" w14:textId="77777777" w:rsidR="005F12D4" w:rsidRPr="00AA1C28" w:rsidRDefault="005F12D4" w:rsidP="005F12D4">
      <w:pPr>
        <w:numPr>
          <w:ilvl w:val="1"/>
          <w:numId w:val="35"/>
        </w:numPr>
        <w:jc w:val="both"/>
        <w:rPr>
          <w:rFonts w:asciiTheme="minorHAnsi" w:hAnsiTheme="minorHAnsi" w:cstheme="minorHAnsi"/>
          <w:lang w:val="pt-PT" w:eastAsia="pt-BR"/>
        </w:rPr>
      </w:pPr>
      <w:r w:rsidRPr="00AA1C28">
        <w:rPr>
          <w:rFonts w:asciiTheme="minorHAnsi" w:hAnsiTheme="minorHAnsi" w:cstheme="minorHAnsi"/>
          <w:lang w:val="pt-PT" w:eastAsia="pt-BR"/>
        </w:rPr>
        <w:t>Fornecer o software original de instalação em mídia ou download, manuais de instalação e operação, assim como do seu uso e todas as suas funcionalidades, e demais documentações originais do fabricante. Toda a documentação fornecida pela empresa deverá ser em português (Brasil) e, no caso da inexistência desta por parte do fabricante do software, será aceita em língua inglesa ou espanhola;</w:t>
      </w:r>
    </w:p>
    <w:p w14:paraId="20075375" w14:textId="77777777" w:rsidR="005F12D4" w:rsidRPr="00AA1C28" w:rsidRDefault="005F12D4" w:rsidP="005F12D4">
      <w:pPr>
        <w:numPr>
          <w:ilvl w:val="1"/>
          <w:numId w:val="35"/>
        </w:numPr>
        <w:jc w:val="both"/>
        <w:rPr>
          <w:rFonts w:asciiTheme="minorHAnsi" w:hAnsiTheme="minorHAnsi" w:cstheme="minorHAnsi"/>
          <w:lang w:val="pt-PT" w:eastAsia="pt-BR"/>
        </w:rPr>
      </w:pPr>
      <w:r w:rsidRPr="00AA1C28">
        <w:rPr>
          <w:rFonts w:asciiTheme="minorHAnsi" w:hAnsiTheme="minorHAnsi" w:cstheme="minorHAnsi"/>
          <w:lang w:val="pt-PT" w:eastAsia="pt-BR"/>
        </w:rPr>
        <w:t>Arcar com todas as despesas, diretas ou indiretas, decorrentes do fornecimento dos softwares, sem qualquer ônus ao CONTRATANTE;</w:t>
      </w:r>
    </w:p>
    <w:p w14:paraId="5419659A" w14:textId="77777777" w:rsidR="005F12D4" w:rsidRPr="00AA1C28" w:rsidRDefault="005F12D4" w:rsidP="005F12D4">
      <w:pPr>
        <w:numPr>
          <w:ilvl w:val="1"/>
          <w:numId w:val="35"/>
        </w:numPr>
        <w:jc w:val="both"/>
        <w:rPr>
          <w:rFonts w:asciiTheme="minorHAnsi" w:hAnsiTheme="minorHAnsi" w:cstheme="minorHAnsi"/>
          <w:lang w:val="pt-PT" w:eastAsia="pt-BR"/>
        </w:rPr>
      </w:pPr>
      <w:r w:rsidRPr="00AA1C28">
        <w:rPr>
          <w:rFonts w:asciiTheme="minorHAnsi" w:hAnsiTheme="minorHAnsi" w:cstheme="minorHAnsi"/>
          <w:lang w:val="pt-PT" w:eastAsia="pt-BR"/>
        </w:rPr>
        <w:t>Substituir todo e qualquer produto que chegar com defeito.</w:t>
      </w:r>
    </w:p>
    <w:p w14:paraId="6D5BA454" w14:textId="77777777" w:rsidR="005F12D4" w:rsidRPr="00AA1C28" w:rsidRDefault="005F12D4" w:rsidP="005F12D4">
      <w:pPr>
        <w:ind w:left="716"/>
        <w:jc w:val="both"/>
        <w:rPr>
          <w:rFonts w:asciiTheme="minorHAnsi" w:hAnsiTheme="minorHAnsi" w:cstheme="minorHAnsi"/>
          <w:lang w:val="pt-PT" w:eastAsia="pt-BR"/>
        </w:rPr>
      </w:pPr>
    </w:p>
    <w:p w14:paraId="6FBC0D1E" w14:textId="77777777" w:rsidR="005F12D4" w:rsidRPr="00AA1C28" w:rsidRDefault="005F12D4" w:rsidP="005F12D4">
      <w:pPr>
        <w:pStyle w:val="PargrafodaLista"/>
        <w:numPr>
          <w:ilvl w:val="0"/>
          <w:numId w:val="34"/>
        </w:numPr>
        <w:suppressAutoHyphens/>
        <w:spacing w:after="0" w:line="240" w:lineRule="auto"/>
        <w:rPr>
          <w:rFonts w:asciiTheme="minorHAnsi" w:hAnsiTheme="minorHAnsi" w:cstheme="minorHAnsi"/>
          <w:b/>
          <w:sz w:val="24"/>
          <w:szCs w:val="24"/>
          <w:lang w:eastAsia="pt-BR"/>
        </w:rPr>
      </w:pPr>
      <w:r w:rsidRPr="00AA1C28">
        <w:rPr>
          <w:rFonts w:asciiTheme="minorHAnsi" w:hAnsiTheme="minorHAnsi" w:cstheme="minorHAnsi"/>
          <w:b/>
          <w:color w:val="000000"/>
          <w:sz w:val="24"/>
          <w:szCs w:val="24"/>
          <w:lang w:eastAsia="pt-BR"/>
        </w:rPr>
        <w:t>OBRIGAÇÕES DA CONTRATADA:</w:t>
      </w:r>
    </w:p>
    <w:p w14:paraId="1C50399A" w14:textId="77777777" w:rsidR="005F12D4" w:rsidRPr="00AA1C28" w:rsidRDefault="005F12D4" w:rsidP="005F12D4">
      <w:pPr>
        <w:ind w:left="360"/>
        <w:rPr>
          <w:rFonts w:asciiTheme="minorHAnsi" w:hAnsiTheme="minorHAnsi" w:cstheme="minorHAnsi"/>
          <w:b/>
          <w:lang w:eastAsia="pt-BR"/>
        </w:rPr>
      </w:pPr>
    </w:p>
    <w:p w14:paraId="4CBE8C9B" w14:textId="77777777" w:rsidR="005F12D4" w:rsidRPr="00AA1C28" w:rsidRDefault="005F12D4" w:rsidP="005F12D4">
      <w:pPr>
        <w:numPr>
          <w:ilvl w:val="1"/>
          <w:numId w:val="34"/>
        </w:numPr>
        <w:autoSpaceDE w:val="0"/>
        <w:autoSpaceDN w:val="0"/>
        <w:adjustRightInd w:val="0"/>
        <w:jc w:val="both"/>
        <w:rPr>
          <w:rFonts w:asciiTheme="minorHAnsi" w:hAnsiTheme="minorHAnsi" w:cstheme="minorHAnsi"/>
          <w:color w:val="000000"/>
          <w:lang w:eastAsia="pt-BR"/>
        </w:rPr>
      </w:pPr>
      <w:r w:rsidRPr="00AA1C28">
        <w:rPr>
          <w:rFonts w:asciiTheme="minorHAnsi" w:hAnsiTheme="minorHAnsi" w:cstheme="minorHAnsi"/>
          <w:color w:val="000000"/>
          <w:lang w:eastAsia="pt-BR"/>
        </w:rPr>
        <w:t>Prestar todos os esclarecimentos técnicos que lhe forem solicitados pela CONTRATANTE, relacionados com as características e funcionamento do software cotado;</w:t>
      </w:r>
    </w:p>
    <w:p w14:paraId="4524F0F9" w14:textId="77777777" w:rsidR="005F12D4" w:rsidRPr="00AA1C28" w:rsidRDefault="005F12D4" w:rsidP="005F12D4">
      <w:pPr>
        <w:numPr>
          <w:ilvl w:val="1"/>
          <w:numId w:val="34"/>
        </w:numPr>
        <w:autoSpaceDE w:val="0"/>
        <w:autoSpaceDN w:val="0"/>
        <w:adjustRightInd w:val="0"/>
        <w:jc w:val="both"/>
        <w:rPr>
          <w:rFonts w:asciiTheme="minorHAnsi" w:hAnsiTheme="minorHAnsi" w:cstheme="minorHAnsi"/>
          <w:color w:val="000000"/>
          <w:lang w:eastAsia="pt-BR"/>
        </w:rPr>
      </w:pPr>
      <w:r w:rsidRPr="00AA1C28">
        <w:rPr>
          <w:rFonts w:asciiTheme="minorHAnsi" w:hAnsiTheme="minorHAnsi" w:cstheme="minorHAnsi"/>
          <w:color w:val="000000"/>
          <w:lang w:eastAsia="pt-BR"/>
        </w:rPr>
        <w:t>Preservar o domínio, não divulgar nem permitir a divulgação, sob qualquer hipótese, das informações a que venha</w:t>
      </w:r>
      <w:r w:rsidRPr="00AA1C28">
        <w:rPr>
          <w:rFonts w:asciiTheme="minorHAnsi" w:hAnsiTheme="minorHAnsi" w:cstheme="minorHAnsi"/>
        </w:rPr>
        <w:t xml:space="preserve"> </w:t>
      </w:r>
      <w:r w:rsidRPr="00AA1C28">
        <w:rPr>
          <w:rFonts w:asciiTheme="minorHAnsi" w:hAnsiTheme="minorHAnsi" w:cstheme="minorHAnsi"/>
          <w:color w:val="000000"/>
          <w:lang w:eastAsia="pt-BR"/>
        </w:rPr>
        <w:t>a ter acesso em decorrência dos serviços realizados, sob pena de responsabilidade civil e/ou criminal;</w:t>
      </w:r>
    </w:p>
    <w:p w14:paraId="353D520E" w14:textId="77777777" w:rsidR="005F12D4" w:rsidRPr="00AA1C28" w:rsidRDefault="005F12D4" w:rsidP="005F12D4">
      <w:pPr>
        <w:numPr>
          <w:ilvl w:val="1"/>
          <w:numId w:val="34"/>
        </w:numPr>
        <w:autoSpaceDE w:val="0"/>
        <w:autoSpaceDN w:val="0"/>
        <w:adjustRightInd w:val="0"/>
        <w:jc w:val="both"/>
        <w:rPr>
          <w:rFonts w:asciiTheme="minorHAnsi" w:hAnsiTheme="minorHAnsi" w:cstheme="minorHAnsi"/>
          <w:color w:val="000000"/>
          <w:lang w:eastAsia="pt-BR"/>
        </w:rPr>
      </w:pPr>
      <w:r w:rsidRPr="00AA1C28">
        <w:rPr>
          <w:rFonts w:asciiTheme="minorHAnsi" w:hAnsiTheme="minorHAnsi" w:cstheme="minorHAnsi"/>
          <w:color w:val="000000"/>
          <w:lang w:eastAsia="pt-BR"/>
        </w:rPr>
        <w:t>Na emissão das Notas Fiscais e DANFES só poderão ser agrupados na mesma nota os itens que possuírem o mesmo detalhamento orçamentário, constante na planilha de especificações e dos mesmos Centros.</w:t>
      </w:r>
    </w:p>
    <w:p w14:paraId="0C81B583" w14:textId="77777777" w:rsidR="005F12D4" w:rsidRPr="00AA1C28" w:rsidRDefault="005F12D4" w:rsidP="005F12D4">
      <w:pPr>
        <w:numPr>
          <w:ilvl w:val="1"/>
          <w:numId w:val="34"/>
        </w:numPr>
        <w:autoSpaceDE w:val="0"/>
        <w:autoSpaceDN w:val="0"/>
        <w:adjustRightInd w:val="0"/>
        <w:jc w:val="both"/>
        <w:rPr>
          <w:rFonts w:asciiTheme="minorHAnsi" w:hAnsiTheme="minorHAnsi" w:cstheme="minorHAnsi"/>
          <w:color w:val="000000"/>
          <w:lang w:eastAsia="pt-BR"/>
        </w:rPr>
      </w:pPr>
      <w:r w:rsidRPr="00AA1C28">
        <w:rPr>
          <w:rFonts w:asciiTheme="minorHAnsi" w:hAnsiTheme="minorHAnsi" w:cstheme="minorHAnsi"/>
          <w:color w:val="000000"/>
          <w:lang w:eastAsia="pt-BR"/>
        </w:rPr>
        <w:t>Na emissão das Notas Fiscais e DANFES deverá ser informado o número do empenho.</w:t>
      </w:r>
    </w:p>
    <w:p w14:paraId="671D0E92" w14:textId="77777777" w:rsidR="005F12D4" w:rsidRPr="00AA1C28" w:rsidRDefault="005F12D4" w:rsidP="005F12D4">
      <w:pPr>
        <w:numPr>
          <w:ilvl w:val="1"/>
          <w:numId w:val="34"/>
        </w:numPr>
        <w:autoSpaceDE w:val="0"/>
        <w:autoSpaceDN w:val="0"/>
        <w:adjustRightInd w:val="0"/>
        <w:jc w:val="both"/>
        <w:rPr>
          <w:rFonts w:asciiTheme="minorHAnsi" w:hAnsiTheme="minorHAnsi" w:cstheme="minorHAnsi"/>
          <w:color w:val="000000"/>
          <w:lang w:eastAsia="pt-BR"/>
        </w:rPr>
      </w:pPr>
      <w:r w:rsidRPr="00AA1C28">
        <w:rPr>
          <w:rFonts w:asciiTheme="minorHAnsi" w:hAnsiTheme="minorHAnsi" w:cstheme="minorHAnsi"/>
          <w:color w:val="000000"/>
          <w:lang w:eastAsia="pt-BR"/>
        </w:rPr>
        <w:t>Deverão ser entregues notas fiscais separadas, por Centros de Ensino.</w:t>
      </w:r>
    </w:p>
    <w:p w14:paraId="60C4E8C7" w14:textId="77777777" w:rsidR="005F12D4" w:rsidRPr="00AA1C28" w:rsidRDefault="005F12D4" w:rsidP="005F12D4">
      <w:pPr>
        <w:numPr>
          <w:ilvl w:val="1"/>
          <w:numId w:val="34"/>
        </w:numPr>
        <w:autoSpaceDE w:val="0"/>
        <w:autoSpaceDN w:val="0"/>
        <w:adjustRightInd w:val="0"/>
        <w:jc w:val="both"/>
        <w:rPr>
          <w:rFonts w:asciiTheme="minorHAnsi" w:hAnsiTheme="minorHAnsi" w:cstheme="minorHAnsi"/>
          <w:color w:val="000000"/>
          <w:lang w:eastAsia="pt-BR"/>
        </w:rPr>
      </w:pPr>
      <w:r w:rsidRPr="00AA1C28">
        <w:rPr>
          <w:rFonts w:asciiTheme="minorHAnsi" w:hAnsiTheme="minorHAnsi" w:cstheme="minorHAnsi"/>
          <w:color w:val="000000"/>
          <w:lang w:eastAsia="pt-BR"/>
        </w:rPr>
        <w:lastRenderedPageBreak/>
        <w:t>Cumprir rigorosamente as normas vigentes relativas ao objeto, especialmente Lei Federal 8.078/90 (Código de Defesa do Consumidor) e demais normas e regulamentos pertinentes ao objeto desta licitação.</w:t>
      </w:r>
    </w:p>
    <w:p w14:paraId="7D231027" w14:textId="77777777" w:rsidR="005F12D4" w:rsidRPr="00AA1C28" w:rsidRDefault="005F12D4" w:rsidP="005F12D4">
      <w:pPr>
        <w:numPr>
          <w:ilvl w:val="1"/>
          <w:numId w:val="34"/>
        </w:numPr>
        <w:autoSpaceDE w:val="0"/>
        <w:autoSpaceDN w:val="0"/>
        <w:adjustRightInd w:val="0"/>
        <w:jc w:val="both"/>
        <w:rPr>
          <w:rFonts w:asciiTheme="minorHAnsi" w:hAnsiTheme="minorHAnsi" w:cstheme="minorHAnsi"/>
          <w:color w:val="000000"/>
          <w:lang w:eastAsia="pt-BR"/>
        </w:rPr>
      </w:pPr>
      <w:r w:rsidRPr="00AA1C28">
        <w:rPr>
          <w:rFonts w:asciiTheme="minorHAnsi" w:hAnsiTheme="minorHAnsi" w:cstheme="minorHAnsi"/>
          <w:color w:val="000000"/>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452F9DA8" w14:textId="77777777" w:rsidR="005F12D4" w:rsidRPr="00AA1C28" w:rsidRDefault="005F12D4" w:rsidP="005F12D4">
      <w:pPr>
        <w:numPr>
          <w:ilvl w:val="1"/>
          <w:numId w:val="34"/>
        </w:numPr>
        <w:autoSpaceDE w:val="0"/>
        <w:autoSpaceDN w:val="0"/>
        <w:adjustRightInd w:val="0"/>
        <w:jc w:val="both"/>
        <w:rPr>
          <w:rFonts w:asciiTheme="minorHAnsi" w:hAnsiTheme="minorHAnsi" w:cstheme="minorHAnsi"/>
          <w:lang w:eastAsia="pt-BR"/>
        </w:rPr>
      </w:pPr>
      <w:r w:rsidRPr="00AA1C28">
        <w:rPr>
          <w:rFonts w:asciiTheme="minorHAnsi" w:hAnsiTheme="minorHAnsi" w:cstheme="minorHAnsi"/>
          <w:color w:val="000000"/>
          <w:lang w:eastAsia="pt-BR"/>
        </w:rPr>
        <w:t xml:space="preserve">Entregar documentação comprobatória da Contratação e habilitação do Contratado </w:t>
      </w:r>
      <w:r w:rsidRPr="00AA1C28">
        <w:rPr>
          <w:rFonts w:asciiTheme="minorHAnsi" w:hAnsiTheme="minorHAnsi" w:cstheme="minorHAnsi"/>
          <w:lang w:eastAsia="pt-BR"/>
        </w:rPr>
        <w:t>e/ou do profissional responsável indicado pela empresa, sempre que solicitado pela Contratante, no decorrer da vigência da AF.</w:t>
      </w:r>
    </w:p>
    <w:p w14:paraId="4EC008AD" w14:textId="77777777" w:rsidR="005F12D4" w:rsidRPr="00AA1C28" w:rsidRDefault="005F12D4" w:rsidP="005F12D4">
      <w:pPr>
        <w:numPr>
          <w:ilvl w:val="1"/>
          <w:numId w:val="34"/>
        </w:numPr>
        <w:autoSpaceDE w:val="0"/>
        <w:autoSpaceDN w:val="0"/>
        <w:adjustRightInd w:val="0"/>
        <w:jc w:val="both"/>
        <w:rPr>
          <w:rFonts w:asciiTheme="minorHAnsi" w:hAnsiTheme="minorHAnsi" w:cstheme="minorHAnsi"/>
          <w:lang w:eastAsia="pt-BR"/>
        </w:rPr>
      </w:pPr>
      <w:r w:rsidRPr="00AA1C28">
        <w:rPr>
          <w:rFonts w:asciiTheme="minorHAnsi" w:hAnsiTheme="minorHAnsi" w:cstheme="minorHAnsi"/>
          <w:lang w:eastAsia="pt-BR"/>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14:paraId="3819BC1A" w14:textId="77777777" w:rsidR="005F12D4" w:rsidRPr="00AA1C28" w:rsidRDefault="005F12D4" w:rsidP="005F12D4">
      <w:pPr>
        <w:numPr>
          <w:ilvl w:val="1"/>
          <w:numId w:val="34"/>
        </w:numPr>
        <w:autoSpaceDE w:val="0"/>
        <w:autoSpaceDN w:val="0"/>
        <w:adjustRightInd w:val="0"/>
        <w:jc w:val="both"/>
        <w:rPr>
          <w:rFonts w:asciiTheme="minorHAnsi" w:hAnsiTheme="minorHAnsi" w:cstheme="minorHAnsi"/>
          <w:color w:val="000000"/>
          <w:lang w:eastAsia="pt-BR"/>
        </w:rPr>
      </w:pPr>
      <w:r w:rsidRPr="00AA1C28">
        <w:rPr>
          <w:rFonts w:asciiTheme="minorHAnsi" w:hAnsiTheme="minorHAnsi" w:cstheme="minorHAnsi"/>
          <w:color w:val="000000"/>
          <w:lang w:eastAsia="pt-BR"/>
        </w:rPr>
        <w:t xml:space="preserve">Responsabilizar-se pelas despesas relativas a encargos trabalhistas, seguro de acidentes, contribuições previdenciárias, impostos e quaisquer outras que forem devidas e referentes aos serviços executados por seus empregados, uma vez que </w:t>
      </w:r>
      <w:proofErr w:type="gramStart"/>
      <w:r w:rsidRPr="00AA1C28">
        <w:rPr>
          <w:rFonts w:asciiTheme="minorHAnsi" w:hAnsiTheme="minorHAnsi" w:cstheme="minorHAnsi"/>
          <w:color w:val="000000"/>
          <w:lang w:eastAsia="pt-BR"/>
        </w:rPr>
        <w:t>os mesmos</w:t>
      </w:r>
      <w:proofErr w:type="gramEnd"/>
      <w:r w:rsidRPr="00AA1C28">
        <w:rPr>
          <w:rFonts w:asciiTheme="minorHAnsi" w:hAnsiTheme="minorHAnsi" w:cstheme="minorHAnsi"/>
          <w:color w:val="000000"/>
          <w:lang w:eastAsia="pt-BR"/>
        </w:rPr>
        <w:t xml:space="preserve"> não têm vínculo empregatício com a Contratante.</w:t>
      </w:r>
    </w:p>
    <w:p w14:paraId="4E51F076" w14:textId="77777777" w:rsidR="005F12D4" w:rsidRPr="00AA1C28" w:rsidRDefault="005F12D4" w:rsidP="005F12D4">
      <w:pPr>
        <w:numPr>
          <w:ilvl w:val="1"/>
          <w:numId w:val="34"/>
        </w:numPr>
        <w:autoSpaceDE w:val="0"/>
        <w:autoSpaceDN w:val="0"/>
        <w:adjustRightInd w:val="0"/>
        <w:jc w:val="both"/>
        <w:rPr>
          <w:rFonts w:asciiTheme="minorHAnsi" w:hAnsiTheme="minorHAnsi" w:cstheme="minorHAnsi"/>
          <w:color w:val="000000"/>
          <w:lang w:eastAsia="pt-BR"/>
        </w:rPr>
      </w:pPr>
      <w:r w:rsidRPr="00AA1C28">
        <w:rPr>
          <w:rFonts w:asciiTheme="minorHAnsi" w:hAnsiTheme="minorHAnsi" w:cstheme="minorHAnsi"/>
          <w:color w:val="000000"/>
          <w:lang w:eastAsia="pt-BR"/>
        </w:rPr>
        <w:t xml:space="preserve"> Dispor e manter veículos e sistemas de comunicação eficiente, de forma a garantir o cumprimento dos prazos de atendimento.</w:t>
      </w:r>
    </w:p>
    <w:p w14:paraId="3882AF7E" w14:textId="77777777" w:rsidR="005F12D4" w:rsidRPr="00AA1C28" w:rsidRDefault="005F12D4" w:rsidP="005F12D4">
      <w:pPr>
        <w:numPr>
          <w:ilvl w:val="1"/>
          <w:numId w:val="34"/>
        </w:numPr>
        <w:tabs>
          <w:tab w:val="left" w:pos="851"/>
        </w:tabs>
        <w:autoSpaceDE w:val="0"/>
        <w:autoSpaceDN w:val="0"/>
        <w:adjustRightInd w:val="0"/>
        <w:jc w:val="both"/>
        <w:rPr>
          <w:rFonts w:asciiTheme="minorHAnsi" w:hAnsiTheme="minorHAnsi" w:cstheme="minorHAnsi"/>
          <w:color w:val="000000"/>
          <w:lang w:eastAsia="pt-BR"/>
        </w:rPr>
      </w:pPr>
      <w:r w:rsidRPr="00AA1C28">
        <w:rPr>
          <w:rFonts w:asciiTheme="minorHAnsi" w:hAnsiTheme="minorHAnsi" w:cstheme="minorHAnsi"/>
          <w:color w:val="000000"/>
          <w:lang w:eastAsia="pt-BR"/>
        </w:rPr>
        <w:t>Zelar pela utilização por parte de seus funcionários de equipamentos de segurança pessoal, que devem ser adquiridos às expensas da Contratada. A resistência a não utilização destes poderá ensejar rescisão contratual.</w:t>
      </w:r>
    </w:p>
    <w:p w14:paraId="08933956" w14:textId="77777777" w:rsidR="005F12D4" w:rsidRPr="00AA1C28" w:rsidRDefault="005F12D4" w:rsidP="005F12D4">
      <w:pPr>
        <w:numPr>
          <w:ilvl w:val="1"/>
          <w:numId w:val="34"/>
        </w:numPr>
        <w:tabs>
          <w:tab w:val="left" w:pos="851"/>
        </w:tabs>
        <w:autoSpaceDE w:val="0"/>
        <w:autoSpaceDN w:val="0"/>
        <w:adjustRightInd w:val="0"/>
        <w:jc w:val="both"/>
        <w:rPr>
          <w:rFonts w:asciiTheme="minorHAnsi" w:hAnsiTheme="minorHAnsi" w:cstheme="minorHAnsi"/>
          <w:color w:val="000000"/>
          <w:lang w:eastAsia="pt-BR"/>
        </w:rPr>
      </w:pPr>
      <w:r w:rsidRPr="00AA1C28">
        <w:rPr>
          <w:rFonts w:asciiTheme="minorHAnsi" w:hAnsiTheme="minorHAnsi" w:cstheme="minorHAnsi"/>
          <w:color w:val="000000"/>
          <w:lang w:eastAsia="pt-BR"/>
        </w:rPr>
        <w:t xml:space="preserve">Entregar o local do serviço limpo, sem a presença de restos de produtos utilizados para o serviço ou quaisquer outros materiais. </w:t>
      </w:r>
    </w:p>
    <w:p w14:paraId="130B5370" w14:textId="77777777" w:rsidR="005F12D4" w:rsidRPr="00AA1C28" w:rsidRDefault="005F12D4" w:rsidP="005F12D4">
      <w:pPr>
        <w:tabs>
          <w:tab w:val="left" w:pos="851"/>
        </w:tabs>
        <w:autoSpaceDE w:val="0"/>
        <w:autoSpaceDN w:val="0"/>
        <w:adjustRightInd w:val="0"/>
        <w:ind w:left="716"/>
        <w:jc w:val="both"/>
        <w:rPr>
          <w:rFonts w:asciiTheme="minorHAnsi" w:hAnsiTheme="minorHAnsi" w:cstheme="minorHAnsi"/>
          <w:color w:val="000000"/>
          <w:lang w:eastAsia="pt-BR"/>
        </w:rPr>
      </w:pPr>
    </w:p>
    <w:p w14:paraId="348CB632" w14:textId="77777777" w:rsidR="005F12D4" w:rsidRPr="00AA1C28" w:rsidRDefault="005F12D4" w:rsidP="005F12D4">
      <w:pPr>
        <w:pStyle w:val="PargrafodaLista"/>
        <w:numPr>
          <w:ilvl w:val="0"/>
          <w:numId w:val="34"/>
        </w:numPr>
        <w:suppressAutoHyphens/>
        <w:spacing w:after="0" w:line="240" w:lineRule="auto"/>
        <w:rPr>
          <w:rFonts w:asciiTheme="minorHAnsi" w:hAnsiTheme="minorHAnsi" w:cstheme="minorHAnsi"/>
          <w:b/>
          <w:sz w:val="24"/>
          <w:szCs w:val="24"/>
          <w:lang w:eastAsia="pt-BR"/>
        </w:rPr>
      </w:pPr>
      <w:r w:rsidRPr="00AA1C28">
        <w:rPr>
          <w:rFonts w:asciiTheme="minorHAnsi" w:hAnsiTheme="minorHAnsi" w:cstheme="minorHAnsi"/>
          <w:b/>
          <w:color w:val="000000"/>
          <w:sz w:val="24"/>
          <w:szCs w:val="24"/>
          <w:lang w:eastAsia="pt-BR"/>
        </w:rPr>
        <w:t>GARANTIA:</w:t>
      </w:r>
    </w:p>
    <w:p w14:paraId="15367315" w14:textId="77777777" w:rsidR="005F12D4" w:rsidRPr="00AA1C28" w:rsidRDefault="005F12D4" w:rsidP="005F12D4">
      <w:pPr>
        <w:tabs>
          <w:tab w:val="left" w:pos="851"/>
        </w:tabs>
        <w:autoSpaceDE w:val="0"/>
        <w:autoSpaceDN w:val="0"/>
        <w:adjustRightInd w:val="0"/>
        <w:ind w:left="716"/>
        <w:jc w:val="both"/>
        <w:rPr>
          <w:rFonts w:asciiTheme="minorHAnsi" w:hAnsiTheme="minorHAnsi" w:cstheme="minorHAnsi"/>
          <w:color w:val="000000"/>
          <w:lang w:eastAsia="pt-BR"/>
        </w:rPr>
      </w:pPr>
    </w:p>
    <w:p w14:paraId="64E9BB14" w14:textId="77777777" w:rsidR="005F12D4" w:rsidRPr="00AA1C28" w:rsidRDefault="005F12D4" w:rsidP="005F12D4">
      <w:pPr>
        <w:numPr>
          <w:ilvl w:val="1"/>
          <w:numId w:val="34"/>
        </w:numPr>
        <w:tabs>
          <w:tab w:val="left" w:pos="851"/>
        </w:tabs>
        <w:autoSpaceDE w:val="0"/>
        <w:autoSpaceDN w:val="0"/>
        <w:adjustRightInd w:val="0"/>
        <w:jc w:val="both"/>
        <w:rPr>
          <w:rFonts w:asciiTheme="minorHAnsi" w:hAnsiTheme="minorHAnsi" w:cstheme="minorHAnsi"/>
          <w:color w:val="000000"/>
          <w:lang w:eastAsia="pt-BR"/>
        </w:rPr>
      </w:pPr>
      <w:r w:rsidRPr="00AA1C28">
        <w:rPr>
          <w:rFonts w:asciiTheme="minorHAnsi" w:hAnsiTheme="minorHAnsi" w:cstheme="minorHAnsi"/>
          <w:color w:val="000000"/>
          <w:lang w:eastAsia="pt-BR"/>
        </w:rPr>
        <w:t>O prazo de garantia não poderá ser inferior a 12 (doze) meses, devendo a CONTRATADA assegurar à CONTRATANTE neste período atualizações de segurança e performance, além de correções de vícios ou falhas, contados da data do seu recebimento definitivo;</w:t>
      </w:r>
    </w:p>
    <w:p w14:paraId="75BACEEC" w14:textId="77777777" w:rsidR="005F12D4" w:rsidRPr="00AA1C28" w:rsidRDefault="005F12D4" w:rsidP="005F12D4">
      <w:pPr>
        <w:numPr>
          <w:ilvl w:val="1"/>
          <w:numId w:val="34"/>
        </w:numPr>
        <w:tabs>
          <w:tab w:val="left" w:pos="851"/>
        </w:tabs>
        <w:autoSpaceDE w:val="0"/>
        <w:autoSpaceDN w:val="0"/>
        <w:adjustRightInd w:val="0"/>
        <w:jc w:val="both"/>
        <w:rPr>
          <w:rFonts w:asciiTheme="minorHAnsi" w:hAnsiTheme="minorHAnsi" w:cstheme="minorHAnsi"/>
          <w:color w:val="000000"/>
          <w:lang w:eastAsia="pt-BR"/>
        </w:rPr>
      </w:pPr>
      <w:r w:rsidRPr="00AA1C28">
        <w:rPr>
          <w:rFonts w:asciiTheme="minorHAnsi" w:hAnsiTheme="minorHAnsi" w:cstheme="minorHAnsi"/>
          <w:color w:val="000000"/>
          <w:lang w:eastAsia="pt-BR"/>
        </w:rPr>
        <w:t>A execução da garantia e serviços técnicos por empresas terceirizadas, não exime a CONTRATADA das responsabilidades assumidas com a CONTRATANTE;</w:t>
      </w:r>
    </w:p>
    <w:p w14:paraId="1AA119B7" w14:textId="77777777" w:rsidR="005F12D4" w:rsidRPr="00AA1C28" w:rsidRDefault="005F12D4" w:rsidP="005F12D4">
      <w:pPr>
        <w:numPr>
          <w:ilvl w:val="1"/>
          <w:numId w:val="34"/>
        </w:numPr>
        <w:tabs>
          <w:tab w:val="left" w:pos="851"/>
        </w:tabs>
        <w:autoSpaceDE w:val="0"/>
        <w:autoSpaceDN w:val="0"/>
        <w:adjustRightInd w:val="0"/>
        <w:jc w:val="both"/>
        <w:rPr>
          <w:rFonts w:asciiTheme="minorHAnsi" w:hAnsiTheme="minorHAnsi" w:cstheme="minorHAnsi"/>
          <w:color w:val="000000"/>
          <w:lang w:eastAsia="pt-BR"/>
        </w:rPr>
      </w:pPr>
      <w:r w:rsidRPr="00AA1C28">
        <w:rPr>
          <w:rFonts w:asciiTheme="minorHAnsi" w:hAnsiTheme="minorHAnsi" w:cstheme="minorHAnsi"/>
          <w:color w:val="000000"/>
          <w:lang w:eastAsia="pt-BR"/>
        </w:rPr>
        <w:t>Para efeitos de garantia, será suficiente à UDESC a apresentação de cópia de nota fiscal de compra;</w:t>
      </w:r>
    </w:p>
    <w:p w14:paraId="31643D33" w14:textId="77777777" w:rsidR="005F12D4" w:rsidRPr="00AA1C28" w:rsidRDefault="005F12D4" w:rsidP="005F12D4">
      <w:pPr>
        <w:numPr>
          <w:ilvl w:val="1"/>
          <w:numId w:val="34"/>
        </w:numPr>
        <w:tabs>
          <w:tab w:val="left" w:pos="851"/>
        </w:tabs>
        <w:autoSpaceDE w:val="0"/>
        <w:autoSpaceDN w:val="0"/>
        <w:adjustRightInd w:val="0"/>
        <w:jc w:val="both"/>
        <w:rPr>
          <w:rFonts w:asciiTheme="minorHAnsi" w:hAnsiTheme="minorHAnsi" w:cstheme="minorHAnsi"/>
          <w:color w:val="000000"/>
          <w:lang w:eastAsia="pt-BR"/>
        </w:rPr>
      </w:pPr>
      <w:r w:rsidRPr="00AA1C28">
        <w:rPr>
          <w:rFonts w:asciiTheme="minorHAnsi" w:hAnsiTheme="minorHAnsi" w:cstheme="minorHAnsi"/>
          <w:color w:val="000000"/>
          <w:lang w:eastAsia="pt-BR"/>
        </w:rPr>
        <w:t>A CONTRATANTE reserva-se o direito de a qualquer tempo, previamente ao aceite, ou durante o prazo de garantia do(s) objeto(s) ofertados e entregues, proceder à análise técnica e de qualidade do(s) objeto(s), diretamente ou através de terceiros por ela escolhido. Se rejeitados, deverão ser substituídos imediatamente pela CONTRATADA, sem qualquer ônus para à CONTRATANTE.</w:t>
      </w:r>
    </w:p>
    <w:p w14:paraId="6D8C9E73" w14:textId="77777777" w:rsidR="00405FF7" w:rsidRPr="00AA1C28" w:rsidRDefault="00405FF7" w:rsidP="00405FF7">
      <w:pPr>
        <w:rPr>
          <w:rFonts w:asciiTheme="minorHAnsi" w:hAnsiTheme="minorHAnsi" w:cstheme="minorHAnsi"/>
          <w:b/>
          <w:u w:val="single"/>
          <w:lang w:eastAsia="pt-BR"/>
        </w:rPr>
      </w:pPr>
    </w:p>
    <w:p w14:paraId="46A78236"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233B22C4" w14:textId="77777777" w:rsidR="00082D65" w:rsidRDefault="00082D65" w:rsidP="00082D65">
      <w:pPr>
        <w:jc w:val="center"/>
        <w:rPr>
          <w:rFonts w:ascii="Calibri" w:hAnsi="Calibri" w:cs="Calibri"/>
          <w:b/>
        </w:rPr>
      </w:pPr>
      <w:r w:rsidRPr="00A36C4C">
        <w:rPr>
          <w:rFonts w:ascii="Calibri" w:hAnsi="Calibri" w:cs="Calibri"/>
          <w:b/>
        </w:rPr>
        <w:t xml:space="preserve">PREGÃO ELETRÔNICO Nº </w:t>
      </w:r>
      <w:r w:rsidR="00F2392A" w:rsidRPr="001464E9">
        <w:rPr>
          <w:rFonts w:ascii="Calibri" w:hAnsi="Calibri" w:cs="Calibri"/>
          <w:b/>
        </w:rPr>
        <w:t>0</w:t>
      </w:r>
      <w:r w:rsidR="005F12D4" w:rsidRPr="001464E9">
        <w:rPr>
          <w:rFonts w:ascii="Calibri" w:hAnsi="Calibri" w:cs="Calibri"/>
          <w:b/>
        </w:rPr>
        <w:t>541</w:t>
      </w:r>
      <w:r w:rsidR="00F2392A" w:rsidRPr="001464E9">
        <w:rPr>
          <w:rFonts w:ascii="Calibri" w:hAnsi="Calibri" w:cs="Calibri"/>
          <w:b/>
        </w:rPr>
        <w:t>/20</w:t>
      </w:r>
      <w:r w:rsidR="00095A81" w:rsidRPr="001464E9">
        <w:rPr>
          <w:rFonts w:ascii="Calibri" w:hAnsi="Calibri" w:cs="Calibri"/>
          <w:b/>
        </w:rPr>
        <w:t>20</w:t>
      </w:r>
    </w:p>
    <w:p w14:paraId="2EB1882E" w14:textId="77777777" w:rsidR="00082D65" w:rsidRPr="00E90298" w:rsidRDefault="00082D65" w:rsidP="00082D65">
      <w:pPr>
        <w:jc w:val="center"/>
        <w:rPr>
          <w:rFonts w:ascii="Calibri" w:hAnsi="Calibri" w:cs="Arial"/>
          <w:bCs/>
          <w:sz w:val="22"/>
          <w:szCs w:val="22"/>
        </w:rPr>
      </w:pPr>
    </w:p>
    <w:p w14:paraId="6BC2116B"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0F23255E" w14:textId="77777777" w:rsidR="00082D65" w:rsidRPr="00E90298" w:rsidRDefault="00082D65" w:rsidP="00082D65">
      <w:pPr>
        <w:jc w:val="center"/>
        <w:rPr>
          <w:rFonts w:ascii="Calibri" w:hAnsi="Calibri" w:cs="Arial"/>
          <w:b/>
          <w:sz w:val="22"/>
          <w:szCs w:val="22"/>
          <w:lang w:val="pt-PT"/>
        </w:rPr>
      </w:pPr>
    </w:p>
    <w:p w14:paraId="525D456A" w14:textId="77777777" w:rsidR="00082D65" w:rsidRDefault="00082D65" w:rsidP="00082D65">
      <w:pPr>
        <w:jc w:val="center"/>
        <w:rPr>
          <w:rFonts w:ascii="Calibri" w:hAnsi="Calibri" w:cs="Arial"/>
          <w:b/>
          <w:sz w:val="22"/>
          <w:szCs w:val="22"/>
        </w:rPr>
      </w:pPr>
    </w:p>
    <w:p w14:paraId="5F3CCB2C" w14:textId="77777777" w:rsidR="00082D65" w:rsidRDefault="00082D65" w:rsidP="00082D65">
      <w:pPr>
        <w:jc w:val="center"/>
        <w:rPr>
          <w:rFonts w:ascii="Calibri" w:hAnsi="Calibri" w:cs="Arial"/>
          <w:b/>
          <w:color w:val="FF0000"/>
          <w:sz w:val="144"/>
          <w:szCs w:val="144"/>
        </w:rPr>
      </w:pPr>
    </w:p>
    <w:p w14:paraId="3A4B44C1" w14:textId="77777777" w:rsidR="00082D65" w:rsidRDefault="00082D65" w:rsidP="00082D65">
      <w:pPr>
        <w:jc w:val="center"/>
        <w:rPr>
          <w:rFonts w:ascii="Calibri" w:hAnsi="Calibri" w:cs="Arial"/>
          <w:b/>
          <w:color w:val="FF0000"/>
          <w:sz w:val="144"/>
          <w:szCs w:val="144"/>
        </w:rPr>
      </w:pPr>
    </w:p>
    <w:p w14:paraId="74997DEC"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F80B075" w14:textId="77777777" w:rsidR="00082D65" w:rsidRDefault="00082D65" w:rsidP="00082D65">
      <w:pPr>
        <w:jc w:val="center"/>
        <w:rPr>
          <w:rFonts w:ascii="Calibri" w:hAnsi="Calibri" w:cs="Arial"/>
          <w:b/>
          <w:sz w:val="22"/>
          <w:szCs w:val="22"/>
          <w:lang w:val="pt-PT"/>
        </w:rPr>
      </w:pPr>
    </w:p>
    <w:p w14:paraId="46FE5DBB"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275EB7FC" w14:textId="77777777" w:rsidR="00132E50" w:rsidRPr="005711D8" w:rsidRDefault="00132E50" w:rsidP="00132E50">
      <w:pPr>
        <w:pStyle w:val="Ttulo"/>
        <w:rPr>
          <w:rFonts w:ascii="Calibri" w:hAnsi="Calibri" w:cs="Calibri"/>
          <w:bCs/>
          <w:sz w:val="24"/>
        </w:rPr>
      </w:pPr>
      <w:r w:rsidRPr="005711D8">
        <w:rPr>
          <w:rFonts w:ascii="Calibri" w:hAnsi="Calibri" w:cs="Calibri"/>
          <w:bCs/>
          <w:sz w:val="24"/>
        </w:rPr>
        <w:t>PREGÃO ELETRÔNICO nº</w:t>
      </w:r>
      <w:r w:rsidR="00084926">
        <w:rPr>
          <w:rFonts w:ascii="Calibri" w:hAnsi="Calibri" w:cs="Calibri"/>
          <w:bCs/>
          <w:sz w:val="24"/>
        </w:rPr>
        <w:t xml:space="preserve"> </w:t>
      </w:r>
      <w:r w:rsidR="00F2392A" w:rsidRPr="001464E9">
        <w:rPr>
          <w:rFonts w:ascii="Calibri" w:hAnsi="Calibri" w:cs="Calibri"/>
          <w:bCs/>
          <w:sz w:val="24"/>
        </w:rPr>
        <w:t>0</w:t>
      </w:r>
      <w:r w:rsidR="001464E9" w:rsidRPr="001464E9">
        <w:rPr>
          <w:rFonts w:ascii="Calibri" w:hAnsi="Calibri" w:cs="Calibri"/>
          <w:bCs/>
          <w:sz w:val="24"/>
        </w:rPr>
        <w:t>541</w:t>
      </w:r>
      <w:r w:rsidR="00F2392A" w:rsidRPr="001464E9">
        <w:rPr>
          <w:rFonts w:ascii="Calibri" w:hAnsi="Calibri" w:cs="Calibri"/>
          <w:bCs/>
          <w:sz w:val="24"/>
        </w:rPr>
        <w:t>/20</w:t>
      </w:r>
      <w:r w:rsidR="00095A81" w:rsidRPr="001464E9">
        <w:rPr>
          <w:rFonts w:ascii="Calibri" w:hAnsi="Calibri" w:cs="Calibri"/>
          <w:bCs/>
          <w:sz w:val="24"/>
        </w:rPr>
        <w:t>20</w:t>
      </w:r>
    </w:p>
    <w:p w14:paraId="77C50B5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D513623" w14:textId="77777777" w:rsidR="00132E50" w:rsidRPr="005711D8" w:rsidRDefault="00132E50" w:rsidP="00132E50">
      <w:pPr>
        <w:rPr>
          <w:rFonts w:ascii="Calibri" w:hAnsi="Calibri"/>
        </w:rPr>
      </w:pPr>
    </w:p>
    <w:p w14:paraId="0F96D0A2"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CE8A41"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30CE15A7"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399AAA51"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7D84C2EF"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69373F09"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077A31FC"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5DC51BB"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0387430"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3DA0CAE6"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6D2174B1"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786A004"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2B57AB7"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4731A056"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55E0E59F"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2FD5F18F" w14:textId="77777777" w:rsidR="00F04A4C" w:rsidRPr="005711D8" w:rsidRDefault="00F04A4C" w:rsidP="00FA48CA">
            <w:pPr>
              <w:snapToGrid w:val="0"/>
              <w:jc w:val="right"/>
              <w:rPr>
                <w:rFonts w:ascii="Calibri" w:eastAsia="Arial Unicode MS" w:hAnsi="Calibri"/>
                <w:sz w:val="20"/>
              </w:rPr>
            </w:pPr>
          </w:p>
        </w:tc>
      </w:tr>
      <w:tr w:rsidR="00F04A4C" w:rsidRPr="005711D8" w14:paraId="4E9C27E8"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5C94AC20"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57B3D8C7" w14:textId="77777777" w:rsidR="00F04A4C" w:rsidRPr="00AE67EB" w:rsidRDefault="00F04A4C" w:rsidP="00F04A4C">
      <w:pPr>
        <w:jc w:val="both"/>
        <w:rPr>
          <w:rFonts w:ascii="Calibri" w:hAnsi="Calibri" w:cs="Calibri"/>
          <w:bCs/>
          <w:sz w:val="20"/>
          <w:szCs w:val="20"/>
        </w:rPr>
      </w:pPr>
    </w:p>
    <w:p w14:paraId="299040E8"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1E16CC5D"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6BAADB95"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14B6CE2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440E8A26"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7CD6BC8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550C6AE0"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586D04BE" w14:textId="77777777" w:rsidR="00F04A4C" w:rsidRPr="005711D8" w:rsidRDefault="00F04A4C" w:rsidP="00F04A4C">
      <w:pPr>
        <w:tabs>
          <w:tab w:val="left" w:pos="1134"/>
        </w:tabs>
        <w:jc w:val="both"/>
        <w:rPr>
          <w:rFonts w:ascii="Calibri" w:hAnsi="Calibri"/>
          <w:b/>
          <w:sz w:val="22"/>
          <w:szCs w:val="22"/>
        </w:rPr>
      </w:pPr>
    </w:p>
    <w:p w14:paraId="695BC00B"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7FE349B9"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4D903558" w14:textId="77777777" w:rsidR="00F04A4C" w:rsidRPr="005711D8" w:rsidRDefault="00F04A4C" w:rsidP="00F04A4C">
      <w:pPr>
        <w:tabs>
          <w:tab w:val="left" w:pos="1134"/>
        </w:tabs>
        <w:jc w:val="both"/>
        <w:rPr>
          <w:rFonts w:ascii="Calibri" w:hAnsi="Calibri"/>
          <w:b/>
          <w:sz w:val="22"/>
          <w:szCs w:val="22"/>
        </w:rPr>
      </w:pPr>
    </w:p>
    <w:p w14:paraId="305B439E"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383DC54A" w14:textId="77777777" w:rsidR="00F04A4C" w:rsidRPr="005711D8" w:rsidRDefault="00F04A4C" w:rsidP="00F04A4C">
      <w:pPr>
        <w:tabs>
          <w:tab w:val="left" w:pos="1134"/>
          <w:tab w:val="left" w:pos="4253"/>
        </w:tabs>
        <w:jc w:val="both"/>
        <w:rPr>
          <w:rFonts w:ascii="Calibri" w:hAnsi="Calibri"/>
          <w:bCs/>
          <w:sz w:val="22"/>
          <w:szCs w:val="22"/>
        </w:rPr>
      </w:pPr>
    </w:p>
    <w:p w14:paraId="34C666E6"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A665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0304E746" w14:textId="77777777" w:rsidR="00F04A4C" w:rsidRPr="005711D8" w:rsidRDefault="00F04A4C" w:rsidP="00F04A4C">
      <w:pPr>
        <w:pStyle w:val="Contedodoquadro"/>
        <w:tabs>
          <w:tab w:val="clear" w:pos="1152"/>
          <w:tab w:val="left" w:pos="1134"/>
        </w:tabs>
        <w:rPr>
          <w:rFonts w:ascii="Calibri" w:hAnsi="Calibri"/>
          <w:bCs/>
          <w:sz w:val="22"/>
          <w:szCs w:val="22"/>
        </w:rPr>
      </w:pPr>
    </w:p>
    <w:p w14:paraId="6E29239F" w14:textId="77777777" w:rsidR="00D83709" w:rsidRDefault="001D7EA4"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1464E9">
            <w:rPr>
              <w:rFonts w:asciiTheme="minorHAnsi" w:hAnsiTheme="minorHAnsi" w:cstheme="minorHAnsi"/>
              <w:b/>
            </w:rPr>
            <w:t>Florianópolis/SC</w:t>
          </w:r>
        </w:sdtContent>
      </w:sdt>
      <w:r w:rsidR="00D83709" w:rsidRPr="005711D8">
        <w:rPr>
          <w:rFonts w:ascii="Calibri" w:hAnsi="Calibri" w:cs="Calibri"/>
          <w:sz w:val="22"/>
        </w:rPr>
        <w:t xml:space="preserve">, </w:t>
      </w:r>
    </w:p>
    <w:p w14:paraId="3B4877A3" w14:textId="77777777" w:rsidR="00AE67EB" w:rsidRDefault="00AE67EB" w:rsidP="0034514C">
      <w:pPr>
        <w:ind w:right="27"/>
        <w:jc w:val="center"/>
        <w:rPr>
          <w:rFonts w:ascii="Calibri" w:hAnsi="Calibri" w:cs="Calibri"/>
          <w:i/>
          <w:iCs/>
          <w:sz w:val="22"/>
        </w:rPr>
      </w:pPr>
    </w:p>
    <w:p w14:paraId="66226FC5"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5226C450"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46128C"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7F424465"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2C46D818" w14:textId="77777777" w:rsidR="00F04A4C" w:rsidRPr="005711D8" w:rsidRDefault="00F04A4C" w:rsidP="00A94E47">
      <w:pPr>
        <w:jc w:val="center"/>
        <w:rPr>
          <w:rFonts w:ascii="Calibri" w:hAnsi="Calibri" w:cs="Calibri"/>
          <w:sz w:val="22"/>
        </w:rPr>
      </w:pPr>
    </w:p>
    <w:p w14:paraId="34DCDEDF"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85ED5CC"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093CC336" w14:textId="77777777" w:rsidR="0034514C" w:rsidRPr="005711D8" w:rsidRDefault="0034514C" w:rsidP="0034514C">
      <w:pPr>
        <w:ind w:right="27"/>
        <w:jc w:val="center"/>
        <w:rPr>
          <w:rFonts w:ascii="Calibri" w:hAnsi="Calibri" w:cs="Calibri"/>
          <w:sz w:val="22"/>
          <w:szCs w:val="22"/>
        </w:rPr>
      </w:pPr>
    </w:p>
    <w:p w14:paraId="7B19A8C2" w14:textId="77777777" w:rsidR="00AE67EB" w:rsidRDefault="00AE67EB" w:rsidP="0034514C">
      <w:pPr>
        <w:ind w:right="27"/>
        <w:jc w:val="center"/>
        <w:rPr>
          <w:rFonts w:ascii="Calibri" w:hAnsi="Calibri" w:cs="Calibri"/>
          <w:i/>
          <w:iCs/>
          <w:sz w:val="22"/>
        </w:rPr>
      </w:pPr>
    </w:p>
    <w:p w14:paraId="226C18E2"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8035A10"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23A2E7FD"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3BAA9606" w14:textId="77777777" w:rsidR="00F04A4C" w:rsidRPr="005711D8" w:rsidRDefault="00F04A4C" w:rsidP="00642651">
      <w:pPr>
        <w:rPr>
          <w:rFonts w:ascii="Calibri" w:hAnsi="Calibri" w:cs="Calibri"/>
          <w:sz w:val="22"/>
        </w:rPr>
      </w:pPr>
    </w:p>
    <w:p w14:paraId="1A4A381A"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2C5701B5" w14:textId="77777777"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F2392A" w:rsidRPr="001464E9">
        <w:rPr>
          <w:rFonts w:ascii="Calibri" w:hAnsi="Calibri"/>
          <w:sz w:val="24"/>
          <w14:shadow w14:blurRad="0" w14:dist="0" w14:dir="0" w14:sx="0" w14:sy="0" w14:kx="0" w14:ky="0" w14:algn="none">
            <w14:srgbClr w14:val="000000"/>
          </w14:shadow>
        </w:rPr>
        <w:t>0</w:t>
      </w:r>
      <w:r w:rsidR="001464E9" w:rsidRPr="001464E9">
        <w:rPr>
          <w:rFonts w:ascii="Calibri" w:hAnsi="Calibri"/>
          <w:sz w:val="24"/>
          <w14:shadow w14:blurRad="0" w14:dist="0" w14:dir="0" w14:sx="0" w14:sy="0" w14:kx="0" w14:ky="0" w14:algn="none">
            <w14:srgbClr w14:val="000000"/>
          </w14:shadow>
        </w:rPr>
        <w:t>541</w:t>
      </w:r>
      <w:r w:rsidR="00F2392A" w:rsidRPr="001464E9">
        <w:rPr>
          <w:rFonts w:ascii="Calibri" w:hAnsi="Calibri"/>
          <w:sz w:val="24"/>
          <w14:shadow w14:blurRad="0" w14:dist="0" w14:dir="0" w14:sx="0" w14:sy="0" w14:kx="0" w14:ky="0" w14:algn="none">
            <w14:srgbClr w14:val="000000"/>
          </w14:shadow>
        </w:rPr>
        <w:t>/20</w:t>
      </w:r>
      <w:r w:rsidR="00095A81" w:rsidRPr="001464E9">
        <w:rPr>
          <w:rFonts w:ascii="Calibri" w:hAnsi="Calibri"/>
          <w:sz w:val="24"/>
          <w14:shadow w14:blurRad="0" w14:dist="0" w14:dir="0" w14:sx="0" w14:sy="0" w14:kx="0" w14:ky="0" w14:algn="none">
            <w14:srgbClr w14:val="000000"/>
          </w14:shadow>
        </w:rPr>
        <w:t>20</w:t>
      </w:r>
    </w:p>
    <w:p w14:paraId="20E94270"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2FA699AE" w14:textId="77777777" w:rsidR="00C1105C" w:rsidRPr="00596825" w:rsidRDefault="00C1105C" w:rsidP="00C1105C">
      <w:pPr>
        <w:pStyle w:val="Recuodecorpodetexto2"/>
        <w:spacing w:after="0" w:line="240" w:lineRule="auto"/>
        <w:ind w:left="3827"/>
        <w:jc w:val="both"/>
        <w:rPr>
          <w:rFonts w:ascii="Calibri" w:hAnsi="Calibri"/>
          <w:b/>
        </w:rPr>
      </w:pPr>
    </w:p>
    <w:p w14:paraId="25627DA2" w14:textId="357F3FD9" w:rsidR="00F81BF6" w:rsidRPr="009B21AF" w:rsidRDefault="00244CD6" w:rsidP="00F81BF6">
      <w:pPr>
        <w:pStyle w:val="Recuodecorpodetexto2"/>
        <w:spacing w:line="240" w:lineRule="auto"/>
        <w:ind w:left="3827"/>
        <w:jc w:val="both"/>
        <w:rPr>
          <w:rFonts w:ascii="Calibri" w:hAnsi="Calibri"/>
          <w:bCs/>
          <w:sz w:val="22"/>
          <w:szCs w:val="22"/>
        </w:rPr>
      </w:pPr>
      <w:r w:rsidRPr="00244CD6">
        <w:rPr>
          <w:rFonts w:ascii="Calibri" w:hAnsi="Calibri" w:cs="Calibri"/>
          <w:b/>
        </w:rPr>
        <w:t>AQUISIÇÃO DE LICENÇAS DE USO E/OU MÍDIAS DE SOFTWARES PARA A</w:t>
      </w:r>
      <w:r>
        <w:rPr>
          <w:rFonts w:ascii="Calibri" w:hAnsi="Calibri" w:cs="Calibri"/>
          <w:b/>
        </w:rPr>
        <w:t xml:space="preserve"> </w:t>
      </w:r>
      <w:r w:rsidRPr="00244CD6">
        <w:rPr>
          <w:rFonts w:ascii="Calibri" w:hAnsi="Calibri" w:cs="Calibri"/>
          <w:b/>
        </w:rPr>
        <w:t>UDESC</w:t>
      </w:r>
      <w:r w:rsidR="00A94E47"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4E7A6606" w14:textId="77777777" w:rsidR="00F81BF6" w:rsidRPr="00D24E5C" w:rsidRDefault="00F81BF6" w:rsidP="00F81BF6">
      <w:pPr>
        <w:jc w:val="both"/>
        <w:rPr>
          <w:rFonts w:ascii="Calibri" w:hAnsi="Calibri"/>
          <w:bCs/>
          <w:sz w:val="22"/>
          <w:szCs w:val="22"/>
        </w:rPr>
      </w:pPr>
    </w:p>
    <w:p w14:paraId="48A8DA88"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10D471E5" w14:textId="77777777" w:rsidR="00F81BF6" w:rsidRPr="009B21AF" w:rsidRDefault="00F81BF6" w:rsidP="00F81BF6">
      <w:pPr>
        <w:jc w:val="both"/>
        <w:rPr>
          <w:rFonts w:ascii="Calibri" w:hAnsi="Calibri" w:cs="Calibri"/>
          <w:bCs/>
          <w:sz w:val="22"/>
          <w:szCs w:val="22"/>
        </w:rPr>
      </w:pPr>
    </w:p>
    <w:p w14:paraId="4122138A"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3547B8F" w14:textId="6DC14ACF"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w:t>
      </w:r>
      <w:r w:rsidRPr="001464E9">
        <w:rPr>
          <w:rFonts w:ascii="Calibri" w:hAnsi="Calibri" w:cs="Calibri"/>
          <w:color w:val="auto"/>
          <w:sz w:val="22"/>
          <w:szCs w:val="22"/>
        </w:rPr>
        <w:t xml:space="preserve">a </w:t>
      </w:r>
      <w:r w:rsidR="00244CD6" w:rsidRPr="00244CD6">
        <w:rPr>
          <w:rFonts w:ascii="Calibri" w:hAnsi="Calibri" w:cs="Calibri"/>
          <w:b/>
          <w:color w:val="auto"/>
        </w:rPr>
        <w:t>AQUISIÇÃO DE LICENÇAS DE USO E/OU MÍDIAS DE SOFTWARES PARA A UDESC</w:t>
      </w:r>
      <w:r w:rsidRPr="001464E9">
        <w:rPr>
          <w:rFonts w:ascii="Calibri" w:hAnsi="Calibri" w:cs="Calibri"/>
          <w:color w:val="auto"/>
          <w:sz w:val="22"/>
          <w:szCs w:val="22"/>
        </w:rPr>
        <w:t>,</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6B150266"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200A0103" w14:textId="77777777" w:rsidR="00F81BF6" w:rsidRPr="009B21AF" w:rsidRDefault="00F81BF6" w:rsidP="00F81BF6">
      <w:pPr>
        <w:pStyle w:val="Esp-TextoChar"/>
        <w:spacing w:before="0" w:after="0"/>
        <w:rPr>
          <w:rFonts w:ascii="Calibri" w:hAnsi="Calibri" w:cs="Calibri"/>
          <w:b/>
          <w:bCs/>
          <w:sz w:val="22"/>
          <w:szCs w:val="22"/>
        </w:rPr>
      </w:pPr>
    </w:p>
    <w:p w14:paraId="3AD5909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2E194CD9"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BA5DFB3"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458398B7"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70A4374E"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6486714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4B4B7F7"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74024C47"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17353FE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70E20B96"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AE364F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7D11B707"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66EAAFA8"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5461B7D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43D69DF4"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1B76743B"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2A55C610"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79C2A5B" w14:textId="77777777" w:rsidR="00C50B66" w:rsidRPr="009B21AF" w:rsidRDefault="00C50B66" w:rsidP="00786340">
            <w:pPr>
              <w:snapToGrid w:val="0"/>
              <w:jc w:val="right"/>
              <w:rPr>
                <w:rFonts w:ascii="Calibri" w:hAnsi="Calibri" w:cs="Calibri"/>
                <w:bCs/>
                <w:sz w:val="22"/>
                <w:szCs w:val="22"/>
              </w:rPr>
            </w:pPr>
          </w:p>
        </w:tc>
      </w:tr>
    </w:tbl>
    <w:p w14:paraId="2BA77CCF"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6BCF04"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 d ” da Lei Federal nº 8.666, de 21 de junho de 1993.</w:t>
      </w:r>
    </w:p>
    <w:p w14:paraId="69F1A0AC" w14:textId="77777777" w:rsidR="000E5BEF" w:rsidRPr="009B21AF" w:rsidRDefault="000E5BEF" w:rsidP="00F81BF6">
      <w:pPr>
        <w:jc w:val="both"/>
        <w:rPr>
          <w:rFonts w:ascii="Calibri" w:hAnsi="Calibri" w:cs="Calibri"/>
          <w:bCs/>
          <w:sz w:val="22"/>
          <w:szCs w:val="22"/>
        </w:rPr>
      </w:pPr>
    </w:p>
    <w:p w14:paraId="75ADC69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6A976F6"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4E459402"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553DFC10" w14:textId="77777777" w:rsidTr="00D439F8">
        <w:trPr>
          <w:trHeight w:val="335"/>
        </w:trPr>
        <w:tc>
          <w:tcPr>
            <w:tcW w:w="2200" w:type="dxa"/>
            <w:tcBorders>
              <w:top w:val="single" w:sz="8" w:space="0" w:color="000000"/>
              <w:left w:val="single" w:sz="8" w:space="0" w:color="000000"/>
              <w:bottom w:val="single" w:sz="8" w:space="0" w:color="000000"/>
            </w:tcBorders>
          </w:tcPr>
          <w:p w14:paraId="5E4BE5FE"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20C3363D"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7C048A63"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259D4632" w14:textId="77777777" w:rsidTr="00D439F8">
        <w:trPr>
          <w:trHeight w:val="177"/>
        </w:trPr>
        <w:tc>
          <w:tcPr>
            <w:tcW w:w="2200" w:type="dxa"/>
            <w:tcBorders>
              <w:top w:val="single" w:sz="8" w:space="0" w:color="000000"/>
              <w:left w:val="single" w:sz="8" w:space="0" w:color="000000"/>
              <w:bottom w:val="single" w:sz="8" w:space="0" w:color="000000"/>
            </w:tcBorders>
          </w:tcPr>
          <w:p w14:paraId="45FBD4A5"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691987D2"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7C60E1" w14:textId="77777777" w:rsidR="00F81BF6" w:rsidRPr="009B21AF" w:rsidRDefault="00F81BF6" w:rsidP="00D439F8">
            <w:pPr>
              <w:snapToGrid w:val="0"/>
              <w:jc w:val="center"/>
              <w:rPr>
                <w:rFonts w:ascii="Calibri" w:hAnsi="Calibri" w:cs="Calibri"/>
                <w:sz w:val="22"/>
                <w:szCs w:val="22"/>
              </w:rPr>
            </w:pPr>
          </w:p>
        </w:tc>
      </w:tr>
    </w:tbl>
    <w:p w14:paraId="1D9AB752"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53777F62" w14:textId="77777777"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tem início na sua assinatura e término em 31 de dezembro de 20</w:t>
      </w:r>
      <w:r w:rsidR="00095A81">
        <w:rPr>
          <w:rFonts w:ascii="Calibri" w:hAnsi="Calibri" w:cs="Calibri"/>
          <w:bCs/>
          <w:szCs w:val="22"/>
        </w:rPr>
        <w:t>20</w:t>
      </w:r>
      <w:r w:rsidRPr="007515E5">
        <w:rPr>
          <w:rFonts w:ascii="Calibri" w:hAnsi="Calibri" w:cs="Calibri"/>
          <w:bCs/>
          <w:szCs w:val="22"/>
        </w:rPr>
        <w:t>.</w:t>
      </w:r>
    </w:p>
    <w:p w14:paraId="2A5EAE17" w14:textId="77777777" w:rsidR="00F81BF6" w:rsidRPr="007515E5" w:rsidRDefault="00F81BF6" w:rsidP="00F81BF6">
      <w:pPr>
        <w:jc w:val="both"/>
        <w:rPr>
          <w:rFonts w:ascii="Calibri" w:hAnsi="Calibri" w:cs="Calibri"/>
          <w:b/>
          <w:sz w:val="22"/>
          <w:szCs w:val="22"/>
        </w:rPr>
      </w:pPr>
    </w:p>
    <w:p w14:paraId="0D4979E2"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56D57831" w14:textId="77777777" w:rsidR="004D2E80" w:rsidRPr="00DC6BAC" w:rsidRDefault="00DC6BAC" w:rsidP="002B3B6A">
      <w:pPr>
        <w:jc w:val="both"/>
        <w:rPr>
          <w:rFonts w:ascii="Calibri" w:hAnsi="Calibri" w:cs="Calibri"/>
          <w:bCs/>
          <w:color w:val="000000"/>
          <w:sz w:val="22"/>
          <w:szCs w:val="22"/>
        </w:rPr>
      </w:pPr>
      <w:bookmarkStart w:id="4" w:name="_Hlk38559687"/>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5670C644"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lastRenderedPageBreak/>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F731012"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3C3C558F"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71AB32AD"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4"/>
    <w:p w14:paraId="4FC40DFC" w14:textId="77777777" w:rsidR="004D2E80" w:rsidRPr="00C50B66" w:rsidRDefault="004D2E80" w:rsidP="00F81BF6">
      <w:pPr>
        <w:jc w:val="both"/>
        <w:rPr>
          <w:rFonts w:ascii="Calibri" w:hAnsi="Calibri" w:cs="Calibri"/>
          <w:bCs/>
          <w:sz w:val="20"/>
          <w:szCs w:val="20"/>
          <w:u w:val="single"/>
        </w:rPr>
      </w:pPr>
    </w:p>
    <w:p w14:paraId="2F594F3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103FF20E" w14:textId="77777777"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assumindo como exclusivamente seus riscos e as despesas decorrentes da boa e perfeita execução do objeto;</w:t>
      </w:r>
    </w:p>
    <w:p w14:paraId="0035C21B" w14:textId="77777777" w:rsidR="00BB2DC6" w:rsidRPr="00C50B66" w:rsidRDefault="00BB2DC6" w:rsidP="00F81BF6">
      <w:pPr>
        <w:jc w:val="both"/>
        <w:rPr>
          <w:rFonts w:ascii="Calibri" w:hAnsi="Calibri" w:cs="Calibri"/>
          <w:bCs/>
          <w:color w:val="000000"/>
          <w:sz w:val="20"/>
          <w:szCs w:val="20"/>
        </w:rPr>
      </w:pPr>
    </w:p>
    <w:p w14:paraId="29643012"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0394E71B"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02729A07"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018BC04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695B62EB"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1EEB205" w14:textId="77777777" w:rsidR="00F81BF6" w:rsidRPr="009B21AF" w:rsidRDefault="00F81BF6" w:rsidP="00F81BF6">
      <w:pPr>
        <w:pStyle w:val="EspSubTitulo1Char"/>
        <w:suppressAutoHyphens/>
        <w:spacing w:before="0" w:after="0"/>
        <w:rPr>
          <w:rFonts w:ascii="Calibri" w:hAnsi="Calibri" w:cs="Calibri"/>
          <w:szCs w:val="22"/>
          <w:lang w:val="pt-PT"/>
        </w:rPr>
      </w:pPr>
    </w:p>
    <w:p w14:paraId="6D30630C"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7454BFAA"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249C3C8"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12E8C69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7168CB5"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0720C20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0EC0BBA6"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2EB83C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02A62A5" w14:textId="77777777" w:rsidR="00F81BF6" w:rsidRPr="009B21AF" w:rsidRDefault="00F81BF6" w:rsidP="00F81BF6">
      <w:pPr>
        <w:jc w:val="both"/>
        <w:rPr>
          <w:rFonts w:ascii="Calibri" w:hAnsi="Calibri" w:cs="Calibri"/>
          <w:bCs/>
          <w:sz w:val="22"/>
          <w:szCs w:val="22"/>
        </w:rPr>
      </w:pPr>
    </w:p>
    <w:p w14:paraId="2517447C"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08AB1C4C"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27693B85"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B1D21BB" w14:textId="77777777"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CONTRATANTE, inclusive de terceiros, por qualquer irregularidade</w:t>
      </w:r>
      <w:r w:rsidR="00F81BF6" w:rsidRPr="009B21AF">
        <w:rPr>
          <w:rFonts w:ascii="Calibri" w:hAnsi="Calibri" w:cs="Calibri"/>
          <w:sz w:val="22"/>
          <w:szCs w:val="22"/>
        </w:rPr>
        <w:t>.</w:t>
      </w:r>
    </w:p>
    <w:p w14:paraId="77A3B030" w14:textId="77777777" w:rsidR="00C1105C" w:rsidRPr="009B21AF" w:rsidRDefault="00C1105C" w:rsidP="00F81BF6">
      <w:pPr>
        <w:tabs>
          <w:tab w:val="left" w:pos="567"/>
        </w:tabs>
        <w:ind w:right="46"/>
        <w:jc w:val="both"/>
        <w:rPr>
          <w:rFonts w:ascii="Calibri" w:hAnsi="Calibri" w:cs="Calibri"/>
          <w:sz w:val="22"/>
          <w:szCs w:val="22"/>
        </w:rPr>
      </w:pPr>
    </w:p>
    <w:p w14:paraId="5DAB168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078CF578"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45B1B2B1" w14:textId="77777777" w:rsidR="00C1105C" w:rsidRPr="009B21AF" w:rsidRDefault="00C1105C" w:rsidP="00C1105C">
      <w:pPr>
        <w:jc w:val="both"/>
        <w:rPr>
          <w:rFonts w:ascii="Calibri" w:hAnsi="Calibri" w:cs="Calibri"/>
          <w:b/>
          <w:bCs/>
          <w:sz w:val="22"/>
          <w:szCs w:val="22"/>
        </w:rPr>
      </w:pPr>
    </w:p>
    <w:p w14:paraId="4D210FA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lastRenderedPageBreak/>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8638F2F"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6E78B30C" w14:textId="77777777" w:rsidR="00F81BF6" w:rsidRPr="009B21AF" w:rsidRDefault="00F81BF6" w:rsidP="00F81BF6">
      <w:pPr>
        <w:jc w:val="both"/>
        <w:rPr>
          <w:rFonts w:ascii="Calibri" w:hAnsi="Calibri" w:cs="Calibri"/>
          <w:bCs/>
          <w:sz w:val="22"/>
          <w:szCs w:val="22"/>
        </w:rPr>
      </w:pPr>
    </w:p>
    <w:p w14:paraId="2779BD4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460538C"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7E71DF26" w14:textId="77777777" w:rsidR="00F81BF6" w:rsidRPr="009B21AF" w:rsidRDefault="001D7EA4"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1464E9" w:rsidRPr="001464E9">
            <w:rPr>
              <w:rFonts w:asciiTheme="minorHAnsi" w:hAnsiTheme="minorHAnsi" w:cstheme="minorHAnsi"/>
              <w:b/>
            </w:rPr>
            <w:t>Florianópolis/SC</w:t>
          </w:r>
        </w:sdtContent>
      </w:sdt>
      <w:r w:rsidR="00DC6BAC" w:rsidRPr="001464E9">
        <w:rPr>
          <w:rFonts w:ascii="Calibri" w:hAnsi="Calibri" w:cs="Calibri"/>
          <w:bCs/>
          <w:sz w:val="22"/>
          <w:szCs w:val="22"/>
        </w:rPr>
        <w:t>, conforme datas das assinaturas digitais</w:t>
      </w:r>
      <w:r w:rsidR="00F81BF6" w:rsidRPr="001464E9">
        <w:rPr>
          <w:rFonts w:ascii="Calibri" w:hAnsi="Calibri" w:cs="Calibri"/>
          <w:bCs/>
          <w:sz w:val="22"/>
          <w:szCs w:val="22"/>
        </w:rPr>
        <w:t>.</w:t>
      </w:r>
    </w:p>
    <w:p w14:paraId="718AA4F8"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6EE7BB26"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59AC4BCA" w14:textId="77777777" w:rsidTr="00C50B66">
        <w:tc>
          <w:tcPr>
            <w:tcW w:w="4533" w:type="dxa"/>
          </w:tcPr>
          <w:p w14:paraId="4B0380CA"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60709315"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59C77454"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53C6A357" w14:textId="77777777" w:rsidR="00F81BF6" w:rsidRPr="009B21AF" w:rsidRDefault="00F81BF6" w:rsidP="00786340">
            <w:pPr>
              <w:jc w:val="both"/>
              <w:rPr>
                <w:rFonts w:ascii="Calibri" w:hAnsi="Calibri" w:cs="Calibri"/>
                <w:sz w:val="22"/>
                <w:szCs w:val="22"/>
              </w:rPr>
            </w:pPr>
          </w:p>
        </w:tc>
        <w:tc>
          <w:tcPr>
            <w:tcW w:w="795" w:type="dxa"/>
          </w:tcPr>
          <w:p w14:paraId="06751EDE" w14:textId="77777777" w:rsidR="00F81BF6" w:rsidRPr="009B21AF" w:rsidRDefault="00F81BF6" w:rsidP="00786340">
            <w:pPr>
              <w:snapToGrid w:val="0"/>
              <w:jc w:val="both"/>
              <w:rPr>
                <w:rFonts w:ascii="Calibri" w:hAnsi="Calibri" w:cs="Calibri"/>
                <w:sz w:val="22"/>
                <w:szCs w:val="22"/>
              </w:rPr>
            </w:pPr>
          </w:p>
        </w:tc>
        <w:tc>
          <w:tcPr>
            <w:tcW w:w="4545" w:type="dxa"/>
          </w:tcPr>
          <w:p w14:paraId="562DF174"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3B94E1EE"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41E4668A"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723E9405" w14:textId="77777777" w:rsidR="00F803EB" w:rsidRPr="00E90298" w:rsidRDefault="00F803EB" w:rsidP="00F803EB">
      <w:pPr>
        <w:jc w:val="center"/>
        <w:rPr>
          <w:rFonts w:ascii="Calibri" w:hAnsi="Calibri" w:cs="Arial"/>
          <w:b/>
          <w:sz w:val="22"/>
          <w:szCs w:val="22"/>
        </w:rPr>
      </w:pPr>
      <w:bookmarkStart w:id="5"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5"/>
    <w:p w14:paraId="65C1867D" w14:textId="77777777" w:rsidR="00F803EB" w:rsidRPr="00E90298" w:rsidRDefault="00F803EB" w:rsidP="00F803EB">
      <w:pPr>
        <w:jc w:val="center"/>
        <w:rPr>
          <w:rFonts w:ascii="Calibri" w:hAnsi="Calibri" w:cs="Arial"/>
          <w:bCs/>
          <w:sz w:val="10"/>
          <w:szCs w:val="10"/>
        </w:rPr>
      </w:pPr>
    </w:p>
    <w:p w14:paraId="4C516138" w14:textId="77777777"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F2392A" w:rsidRPr="001464E9">
        <w:rPr>
          <w:rFonts w:ascii="Calibri" w:hAnsi="Calibri" w:cs="Arial"/>
          <w:bCs w:val="0"/>
          <w:szCs w:val="22"/>
        </w:rPr>
        <w:t>0</w:t>
      </w:r>
      <w:r w:rsidR="001464E9" w:rsidRPr="001464E9">
        <w:rPr>
          <w:rFonts w:ascii="Calibri" w:hAnsi="Calibri" w:cs="Arial"/>
          <w:bCs w:val="0"/>
          <w:szCs w:val="22"/>
        </w:rPr>
        <w:t>541</w:t>
      </w:r>
      <w:r w:rsidR="00F2392A" w:rsidRPr="001464E9">
        <w:rPr>
          <w:rFonts w:ascii="Calibri" w:hAnsi="Calibri" w:cs="Arial"/>
          <w:bCs w:val="0"/>
          <w:szCs w:val="22"/>
        </w:rPr>
        <w:t>/20</w:t>
      </w:r>
      <w:r w:rsidR="00095A81" w:rsidRPr="001464E9">
        <w:rPr>
          <w:rFonts w:ascii="Calibri" w:hAnsi="Calibri" w:cs="Arial"/>
          <w:bCs w:val="0"/>
          <w:szCs w:val="22"/>
        </w:rPr>
        <w:t>20</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040B798D" w14:textId="77777777" w:rsidTr="001D4029">
        <w:trPr>
          <w:trHeight w:val="389"/>
        </w:trPr>
        <w:tc>
          <w:tcPr>
            <w:tcW w:w="2213" w:type="dxa"/>
            <w:tcBorders>
              <w:top w:val="nil"/>
              <w:left w:val="nil"/>
              <w:bottom w:val="nil"/>
              <w:right w:val="nil"/>
            </w:tcBorders>
            <w:noWrap/>
            <w:vAlign w:val="bottom"/>
          </w:tcPr>
          <w:p w14:paraId="690B8C30"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B0E0E63"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54ADCF4" w14:textId="77777777" w:rsidR="00F803EB" w:rsidRPr="00E90298" w:rsidRDefault="00F803EB" w:rsidP="00FA48CA">
            <w:pPr>
              <w:spacing w:line="120" w:lineRule="auto"/>
              <w:rPr>
                <w:rFonts w:ascii="Calibri" w:eastAsia="Arial Unicode MS" w:hAnsi="Calibri" w:cs="Arial"/>
                <w:b/>
                <w:sz w:val="22"/>
                <w:szCs w:val="22"/>
              </w:rPr>
            </w:pPr>
          </w:p>
        </w:tc>
      </w:tr>
    </w:tbl>
    <w:p w14:paraId="4742C1D5" w14:textId="77777777"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20</w:t>
      </w:r>
    </w:p>
    <w:p w14:paraId="6712D747" w14:textId="77777777"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20</w:t>
      </w:r>
      <w:r w:rsidR="00F803EB" w:rsidRPr="00E90298">
        <w:rPr>
          <w:rFonts w:ascii="Calibri" w:hAnsi="Calibri"/>
          <w:sz w:val="20"/>
          <w:szCs w:val="20"/>
        </w:rPr>
        <w:t xml:space="preserve">                                                                                                                                          </w:t>
      </w:r>
    </w:p>
    <w:p w14:paraId="58D9A2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3B08B28B" w14:textId="77777777" w:rsidTr="00FA48CA">
        <w:trPr>
          <w:cantSplit/>
          <w:jc w:val="center"/>
        </w:trPr>
        <w:tc>
          <w:tcPr>
            <w:tcW w:w="7158" w:type="dxa"/>
            <w:gridSpan w:val="4"/>
          </w:tcPr>
          <w:p w14:paraId="304B1ECF"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4CE9A917"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8473B29" w14:textId="77777777" w:rsidTr="00FA48CA">
        <w:trPr>
          <w:cantSplit/>
          <w:jc w:val="center"/>
        </w:trPr>
        <w:tc>
          <w:tcPr>
            <w:tcW w:w="7158" w:type="dxa"/>
            <w:gridSpan w:val="4"/>
          </w:tcPr>
          <w:p w14:paraId="57B65A82"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09BB092B"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675B6539"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A283D4A" w14:textId="77777777" w:rsidTr="00FA48CA">
        <w:trPr>
          <w:cantSplit/>
          <w:jc w:val="center"/>
        </w:trPr>
        <w:tc>
          <w:tcPr>
            <w:tcW w:w="2137" w:type="dxa"/>
            <w:gridSpan w:val="2"/>
          </w:tcPr>
          <w:p w14:paraId="1FB56C9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0E1478E9"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426F4D20"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42EE8D3B"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54ACEAA5"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8B2B075"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290F8E58" w14:textId="77777777" w:rsidTr="00FA48CA">
        <w:trPr>
          <w:cantSplit/>
          <w:jc w:val="center"/>
        </w:trPr>
        <w:tc>
          <w:tcPr>
            <w:tcW w:w="7158" w:type="dxa"/>
            <w:gridSpan w:val="4"/>
          </w:tcPr>
          <w:p w14:paraId="04C40FFC" w14:textId="77777777" w:rsidR="00F803EB" w:rsidRPr="00E90298" w:rsidRDefault="00F803EB" w:rsidP="00FA48CA">
            <w:pPr>
              <w:rPr>
                <w:rFonts w:ascii="Calibri" w:hAnsi="Calibri" w:cs="Arial"/>
                <w:sz w:val="18"/>
                <w:szCs w:val="18"/>
              </w:rPr>
            </w:pPr>
          </w:p>
        </w:tc>
        <w:tc>
          <w:tcPr>
            <w:tcW w:w="8118" w:type="dxa"/>
            <w:gridSpan w:val="11"/>
          </w:tcPr>
          <w:p w14:paraId="70A5F0B0"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78BC3FA2" w14:textId="77777777" w:rsidTr="00FA48CA">
        <w:trPr>
          <w:cantSplit/>
          <w:trHeight w:val="57"/>
          <w:jc w:val="center"/>
        </w:trPr>
        <w:tc>
          <w:tcPr>
            <w:tcW w:w="15276" w:type="dxa"/>
            <w:gridSpan w:val="15"/>
          </w:tcPr>
          <w:p w14:paraId="54D489EE" w14:textId="77777777" w:rsidR="00F803EB" w:rsidRPr="00E90298" w:rsidRDefault="00F803EB" w:rsidP="00FA48CA">
            <w:pPr>
              <w:rPr>
                <w:rFonts w:ascii="Calibri" w:hAnsi="Calibri" w:cs="Arial"/>
                <w:sz w:val="10"/>
                <w:szCs w:val="10"/>
              </w:rPr>
            </w:pPr>
          </w:p>
        </w:tc>
      </w:tr>
      <w:tr w:rsidR="00F803EB" w:rsidRPr="00E90298" w14:paraId="4D01138C" w14:textId="77777777" w:rsidTr="00FA48CA">
        <w:trPr>
          <w:cantSplit/>
          <w:jc w:val="center"/>
        </w:trPr>
        <w:tc>
          <w:tcPr>
            <w:tcW w:w="988" w:type="dxa"/>
            <w:vAlign w:val="center"/>
          </w:tcPr>
          <w:p w14:paraId="68E2115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3BF978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282447D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12E404D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509AF690"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63F1C43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6CC13A95" w14:textId="77777777" w:rsidTr="00FA48CA">
        <w:trPr>
          <w:cantSplit/>
          <w:trHeight w:val="468"/>
          <w:jc w:val="center"/>
        </w:trPr>
        <w:tc>
          <w:tcPr>
            <w:tcW w:w="988" w:type="dxa"/>
            <w:vAlign w:val="center"/>
          </w:tcPr>
          <w:p w14:paraId="3D57CA16"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6BF07ADE" w14:textId="77777777" w:rsidR="00F803EB" w:rsidRPr="00E90298" w:rsidRDefault="00F803EB" w:rsidP="00FA48CA">
            <w:pPr>
              <w:rPr>
                <w:rFonts w:ascii="Calibri" w:hAnsi="Calibri" w:cs="Arial"/>
                <w:sz w:val="18"/>
                <w:szCs w:val="18"/>
              </w:rPr>
            </w:pPr>
          </w:p>
        </w:tc>
        <w:tc>
          <w:tcPr>
            <w:tcW w:w="992" w:type="dxa"/>
          </w:tcPr>
          <w:p w14:paraId="03A67E6E" w14:textId="77777777" w:rsidR="00F803EB" w:rsidRPr="00E90298" w:rsidRDefault="00F803EB" w:rsidP="00FA48CA">
            <w:pPr>
              <w:rPr>
                <w:rFonts w:ascii="Calibri" w:hAnsi="Calibri" w:cs="Arial"/>
                <w:sz w:val="18"/>
                <w:szCs w:val="18"/>
              </w:rPr>
            </w:pPr>
          </w:p>
        </w:tc>
        <w:tc>
          <w:tcPr>
            <w:tcW w:w="1205" w:type="dxa"/>
            <w:gridSpan w:val="2"/>
          </w:tcPr>
          <w:p w14:paraId="254CE51B" w14:textId="77777777" w:rsidR="00F803EB" w:rsidRPr="00E90298" w:rsidRDefault="00F803EB" w:rsidP="00FA48CA">
            <w:pPr>
              <w:rPr>
                <w:rFonts w:ascii="Calibri" w:hAnsi="Calibri" w:cs="Arial"/>
                <w:sz w:val="18"/>
                <w:szCs w:val="18"/>
              </w:rPr>
            </w:pPr>
          </w:p>
        </w:tc>
        <w:tc>
          <w:tcPr>
            <w:tcW w:w="921" w:type="dxa"/>
            <w:gridSpan w:val="2"/>
          </w:tcPr>
          <w:p w14:paraId="11FDF78E" w14:textId="77777777" w:rsidR="00F803EB" w:rsidRPr="00E90298" w:rsidRDefault="00F803EB" w:rsidP="00FA48CA">
            <w:pPr>
              <w:rPr>
                <w:rFonts w:ascii="Calibri" w:hAnsi="Calibri" w:cs="Arial"/>
                <w:sz w:val="18"/>
                <w:szCs w:val="18"/>
              </w:rPr>
            </w:pPr>
          </w:p>
        </w:tc>
        <w:tc>
          <w:tcPr>
            <w:tcW w:w="1456" w:type="dxa"/>
          </w:tcPr>
          <w:p w14:paraId="570EC5A5" w14:textId="77777777" w:rsidR="00F803EB" w:rsidRPr="00E90298" w:rsidRDefault="00F803EB" w:rsidP="00FA48CA">
            <w:pPr>
              <w:rPr>
                <w:rFonts w:ascii="Calibri" w:hAnsi="Calibri" w:cs="Arial"/>
                <w:sz w:val="18"/>
                <w:szCs w:val="18"/>
              </w:rPr>
            </w:pPr>
          </w:p>
        </w:tc>
      </w:tr>
      <w:tr w:rsidR="00F803EB" w:rsidRPr="00E90298" w14:paraId="6759BD6A" w14:textId="77777777" w:rsidTr="00FA48CA">
        <w:trPr>
          <w:cantSplit/>
          <w:trHeight w:val="420"/>
          <w:jc w:val="center"/>
        </w:trPr>
        <w:tc>
          <w:tcPr>
            <w:tcW w:w="988" w:type="dxa"/>
            <w:vAlign w:val="center"/>
          </w:tcPr>
          <w:p w14:paraId="4BF158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4E4742B" w14:textId="77777777" w:rsidR="00F803EB" w:rsidRPr="00E90298" w:rsidRDefault="00F803EB" w:rsidP="00FA48CA">
            <w:pPr>
              <w:rPr>
                <w:rFonts w:ascii="Calibri" w:hAnsi="Calibri" w:cs="Arial"/>
                <w:sz w:val="18"/>
                <w:szCs w:val="18"/>
              </w:rPr>
            </w:pPr>
          </w:p>
        </w:tc>
        <w:tc>
          <w:tcPr>
            <w:tcW w:w="992" w:type="dxa"/>
          </w:tcPr>
          <w:p w14:paraId="4B493E62" w14:textId="77777777" w:rsidR="00F803EB" w:rsidRPr="00E90298" w:rsidRDefault="00F803EB" w:rsidP="00FA48CA">
            <w:pPr>
              <w:rPr>
                <w:rFonts w:ascii="Calibri" w:hAnsi="Calibri" w:cs="Arial"/>
                <w:sz w:val="18"/>
                <w:szCs w:val="18"/>
              </w:rPr>
            </w:pPr>
          </w:p>
        </w:tc>
        <w:tc>
          <w:tcPr>
            <w:tcW w:w="1205" w:type="dxa"/>
            <w:gridSpan w:val="2"/>
          </w:tcPr>
          <w:p w14:paraId="53EB083F" w14:textId="77777777" w:rsidR="00F803EB" w:rsidRPr="00E90298" w:rsidRDefault="00F803EB" w:rsidP="00FA48CA">
            <w:pPr>
              <w:rPr>
                <w:rFonts w:ascii="Calibri" w:hAnsi="Calibri" w:cs="Arial"/>
                <w:sz w:val="18"/>
                <w:szCs w:val="18"/>
              </w:rPr>
            </w:pPr>
          </w:p>
        </w:tc>
        <w:tc>
          <w:tcPr>
            <w:tcW w:w="921" w:type="dxa"/>
            <w:gridSpan w:val="2"/>
          </w:tcPr>
          <w:p w14:paraId="7AA84022" w14:textId="77777777" w:rsidR="00F803EB" w:rsidRPr="00E90298" w:rsidRDefault="00F803EB" w:rsidP="00FA48CA">
            <w:pPr>
              <w:rPr>
                <w:rFonts w:ascii="Calibri" w:hAnsi="Calibri" w:cs="Arial"/>
                <w:sz w:val="18"/>
                <w:szCs w:val="18"/>
              </w:rPr>
            </w:pPr>
          </w:p>
        </w:tc>
        <w:tc>
          <w:tcPr>
            <w:tcW w:w="1456" w:type="dxa"/>
          </w:tcPr>
          <w:p w14:paraId="23B16418" w14:textId="77777777" w:rsidR="00F803EB" w:rsidRPr="00E90298" w:rsidRDefault="00F803EB" w:rsidP="00FA48CA">
            <w:pPr>
              <w:rPr>
                <w:rFonts w:ascii="Calibri" w:hAnsi="Calibri" w:cs="Arial"/>
                <w:sz w:val="18"/>
                <w:szCs w:val="18"/>
              </w:rPr>
            </w:pPr>
          </w:p>
        </w:tc>
      </w:tr>
      <w:tr w:rsidR="00F803EB" w:rsidRPr="00E90298" w14:paraId="478C9BBB" w14:textId="77777777" w:rsidTr="00FA48CA">
        <w:trPr>
          <w:cantSplit/>
          <w:jc w:val="center"/>
        </w:trPr>
        <w:tc>
          <w:tcPr>
            <w:tcW w:w="11694" w:type="dxa"/>
            <w:gridSpan w:val="10"/>
          </w:tcPr>
          <w:p w14:paraId="78C47D65"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250B8F7E" w14:textId="77777777" w:rsidR="00F803EB" w:rsidRPr="00E90298" w:rsidRDefault="00F803EB" w:rsidP="00FA48CA">
            <w:pPr>
              <w:rPr>
                <w:rFonts w:ascii="Calibri" w:hAnsi="Calibri" w:cs="Arial"/>
                <w:sz w:val="18"/>
                <w:szCs w:val="18"/>
              </w:rPr>
            </w:pPr>
          </w:p>
        </w:tc>
      </w:tr>
      <w:tr w:rsidR="00F803EB" w:rsidRPr="00E90298" w14:paraId="2B0652B3" w14:textId="77777777" w:rsidTr="00FA48CA">
        <w:trPr>
          <w:cantSplit/>
          <w:trHeight w:val="57"/>
          <w:jc w:val="center"/>
        </w:trPr>
        <w:tc>
          <w:tcPr>
            <w:tcW w:w="15276" w:type="dxa"/>
            <w:gridSpan w:val="15"/>
          </w:tcPr>
          <w:p w14:paraId="783F2F4B" w14:textId="77777777" w:rsidR="00F803EB" w:rsidRPr="00E90298" w:rsidRDefault="00F803EB" w:rsidP="00FA48CA">
            <w:pPr>
              <w:rPr>
                <w:rFonts w:ascii="Calibri" w:hAnsi="Calibri" w:cs="Arial"/>
                <w:b/>
                <w:bCs/>
                <w:sz w:val="10"/>
                <w:szCs w:val="10"/>
              </w:rPr>
            </w:pPr>
          </w:p>
        </w:tc>
      </w:tr>
      <w:tr w:rsidR="00F803EB" w:rsidRPr="00E90298" w14:paraId="6272D6F9" w14:textId="77777777" w:rsidTr="00FA48CA">
        <w:trPr>
          <w:cantSplit/>
          <w:jc w:val="center"/>
        </w:trPr>
        <w:tc>
          <w:tcPr>
            <w:tcW w:w="7441" w:type="dxa"/>
            <w:gridSpan w:val="5"/>
          </w:tcPr>
          <w:p w14:paraId="2C9F59A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783EE6C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02775D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24DFCE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391271E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13A884E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42FF97E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325CA1E2" w14:textId="77777777" w:rsidTr="00FA48CA">
        <w:trPr>
          <w:cantSplit/>
          <w:jc w:val="center"/>
        </w:trPr>
        <w:tc>
          <w:tcPr>
            <w:tcW w:w="7441" w:type="dxa"/>
            <w:gridSpan w:val="5"/>
          </w:tcPr>
          <w:p w14:paraId="6AAE03CB"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30D46DD2" w14:textId="77777777" w:rsidR="00F803EB" w:rsidRPr="00E90298" w:rsidRDefault="00F803EB" w:rsidP="00FA48CA">
            <w:pPr>
              <w:rPr>
                <w:rFonts w:ascii="Calibri" w:hAnsi="Calibri" w:cs="Arial"/>
                <w:b/>
                <w:bCs/>
                <w:sz w:val="18"/>
                <w:szCs w:val="18"/>
              </w:rPr>
            </w:pPr>
          </w:p>
        </w:tc>
        <w:tc>
          <w:tcPr>
            <w:tcW w:w="1367" w:type="dxa"/>
            <w:gridSpan w:val="2"/>
          </w:tcPr>
          <w:p w14:paraId="6085DA6B" w14:textId="77777777" w:rsidR="00F803EB" w:rsidRPr="00E90298" w:rsidRDefault="00F803EB" w:rsidP="00FA48CA">
            <w:pPr>
              <w:rPr>
                <w:rFonts w:ascii="Calibri" w:hAnsi="Calibri" w:cs="Arial"/>
                <w:b/>
                <w:bCs/>
                <w:sz w:val="18"/>
                <w:szCs w:val="18"/>
              </w:rPr>
            </w:pPr>
          </w:p>
        </w:tc>
        <w:tc>
          <w:tcPr>
            <w:tcW w:w="1134" w:type="dxa"/>
            <w:gridSpan w:val="2"/>
          </w:tcPr>
          <w:p w14:paraId="0A191F81" w14:textId="77777777" w:rsidR="00F803EB" w:rsidRPr="00E90298" w:rsidRDefault="00F803EB" w:rsidP="00FA48CA">
            <w:pPr>
              <w:rPr>
                <w:rFonts w:ascii="Calibri" w:hAnsi="Calibri" w:cs="Arial"/>
                <w:b/>
                <w:bCs/>
                <w:sz w:val="18"/>
                <w:szCs w:val="18"/>
              </w:rPr>
            </w:pPr>
          </w:p>
        </w:tc>
        <w:tc>
          <w:tcPr>
            <w:tcW w:w="850" w:type="dxa"/>
          </w:tcPr>
          <w:p w14:paraId="00DA492C" w14:textId="77777777" w:rsidR="00F803EB" w:rsidRPr="00E90298" w:rsidRDefault="00F803EB" w:rsidP="00FA48CA">
            <w:pPr>
              <w:rPr>
                <w:rFonts w:ascii="Calibri" w:hAnsi="Calibri" w:cs="Arial"/>
                <w:b/>
                <w:bCs/>
                <w:sz w:val="18"/>
                <w:szCs w:val="18"/>
              </w:rPr>
            </w:pPr>
          </w:p>
        </w:tc>
        <w:tc>
          <w:tcPr>
            <w:tcW w:w="1134" w:type="dxa"/>
            <w:gridSpan w:val="2"/>
          </w:tcPr>
          <w:p w14:paraId="5135BE07" w14:textId="77777777" w:rsidR="00F803EB" w:rsidRPr="00E90298" w:rsidRDefault="00F803EB" w:rsidP="00FA48CA">
            <w:pPr>
              <w:rPr>
                <w:rFonts w:ascii="Calibri" w:hAnsi="Calibri" w:cs="Arial"/>
                <w:b/>
                <w:bCs/>
                <w:sz w:val="18"/>
                <w:szCs w:val="18"/>
              </w:rPr>
            </w:pPr>
          </w:p>
        </w:tc>
        <w:tc>
          <w:tcPr>
            <w:tcW w:w="1598" w:type="dxa"/>
            <w:gridSpan w:val="2"/>
          </w:tcPr>
          <w:p w14:paraId="15C7F05B" w14:textId="77777777" w:rsidR="00F803EB" w:rsidRPr="00E90298" w:rsidRDefault="00F803EB" w:rsidP="00FA48CA">
            <w:pPr>
              <w:rPr>
                <w:rFonts w:ascii="Calibri" w:hAnsi="Calibri" w:cs="Arial"/>
                <w:b/>
                <w:bCs/>
                <w:sz w:val="18"/>
                <w:szCs w:val="18"/>
              </w:rPr>
            </w:pPr>
          </w:p>
        </w:tc>
      </w:tr>
      <w:tr w:rsidR="00851288" w14:paraId="77694D87"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26BB383D"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58F255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1DD03E4A"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4034DDE4" w14:textId="77777777" w:rsidTr="00FA48CA">
        <w:trPr>
          <w:cantSplit/>
          <w:jc w:val="center"/>
        </w:trPr>
        <w:tc>
          <w:tcPr>
            <w:tcW w:w="15276" w:type="dxa"/>
            <w:gridSpan w:val="15"/>
          </w:tcPr>
          <w:p w14:paraId="63BF628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2E2C2CF1" w14:textId="77777777" w:rsidTr="00FA48CA">
        <w:trPr>
          <w:cantSplit/>
          <w:jc w:val="center"/>
        </w:trPr>
        <w:tc>
          <w:tcPr>
            <w:tcW w:w="15276" w:type="dxa"/>
            <w:gridSpan w:val="15"/>
          </w:tcPr>
          <w:p w14:paraId="47315AC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B74742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4D992A00"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07ED2B6E"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30A7BDE1"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702A86F9" w14:textId="77777777" w:rsidTr="00FA48CA">
        <w:trPr>
          <w:cantSplit/>
          <w:jc w:val="center"/>
        </w:trPr>
        <w:tc>
          <w:tcPr>
            <w:tcW w:w="15276" w:type="dxa"/>
            <w:gridSpan w:val="15"/>
          </w:tcPr>
          <w:p w14:paraId="6FC4E8F9" w14:textId="77777777" w:rsidR="00F803EB" w:rsidRPr="00E90298" w:rsidRDefault="00F803EB" w:rsidP="00FA48CA">
            <w:pPr>
              <w:rPr>
                <w:rFonts w:ascii="Calibri" w:hAnsi="Calibri" w:cs="Arial"/>
                <w:sz w:val="10"/>
                <w:szCs w:val="10"/>
              </w:rPr>
            </w:pPr>
          </w:p>
        </w:tc>
      </w:tr>
      <w:tr w:rsidR="00F803EB" w:rsidRPr="00E90298" w14:paraId="642B7050" w14:textId="77777777" w:rsidTr="00FA48CA">
        <w:trPr>
          <w:cantSplit/>
          <w:trHeight w:val="262"/>
          <w:jc w:val="center"/>
        </w:trPr>
        <w:tc>
          <w:tcPr>
            <w:tcW w:w="15276" w:type="dxa"/>
            <w:gridSpan w:val="15"/>
            <w:tcBorders>
              <w:bottom w:val="single" w:sz="4" w:space="0" w:color="auto"/>
            </w:tcBorders>
          </w:tcPr>
          <w:p w14:paraId="2A88FB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746CDF2F" w14:textId="77777777" w:rsidTr="00FA48CA">
        <w:trPr>
          <w:cantSplit/>
          <w:trHeight w:val="416"/>
          <w:jc w:val="center"/>
        </w:trPr>
        <w:tc>
          <w:tcPr>
            <w:tcW w:w="15276" w:type="dxa"/>
            <w:gridSpan w:val="15"/>
          </w:tcPr>
          <w:p w14:paraId="718098CF" w14:textId="77777777" w:rsidR="00F803EB" w:rsidRDefault="00F803EB" w:rsidP="00FA48CA">
            <w:pPr>
              <w:jc w:val="center"/>
              <w:rPr>
                <w:rFonts w:ascii="Calibri" w:hAnsi="Calibri" w:cs="Arial"/>
                <w:sz w:val="18"/>
                <w:szCs w:val="18"/>
              </w:rPr>
            </w:pPr>
          </w:p>
          <w:p w14:paraId="6D731EAE"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0FBB1686" w14:textId="77777777" w:rsidR="00333F74" w:rsidRDefault="00333F74" w:rsidP="00642651">
      <w:pPr>
        <w:rPr>
          <w:rFonts w:ascii="Calibri" w:hAnsi="Calibri" w:cs="Calibri"/>
          <w:sz w:val="22"/>
        </w:rPr>
      </w:pPr>
    </w:p>
    <w:p w14:paraId="175BBD51" w14:textId="77777777" w:rsidR="005000E4" w:rsidRDefault="005000E4" w:rsidP="00642651">
      <w:pPr>
        <w:rPr>
          <w:rFonts w:ascii="Calibri" w:hAnsi="Calibri" w:cs="Calibri"/>
          <w:sz w:val="22"/>
        </w:rPr>
      </w:pPr>
    </w:p>
    <w:p w14:paraId="357A8D77" w14:textId="77777777" w:rsidR="005000E4" w:rsidRDefault="005000E4" w:rsidP="00642651">
      <w:pPr>
        <w:rPr>
          <w:rFonts w:ascii="Calibri" w:hAnsi="Calibri" w:cs="Calibri"/>
          <w:sz w:val="22"/>
        </w:rPr>
      </w:pPr>
    </w:p>
    <w:p w14:paraId="3991DB2F"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2B926275"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9D7E7D0" w14:textId="77777777"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Nº </w:t>
      </w:r>
      <w:r w:rsidR="00F2392A" w:rsidRPr="001464E9">
        <w:rPr>
          <w:rFonts w:ascii="Calibri" w:hAnsi="Calibri"/>
          <w:b w:val="0"/>
          <w:szCs w:val="22"/>
          <w:lang w:val="pt-PT"/>
        </w:rPr>
        <w:t>0</w:t>
      </w:r>
      <w:r w:rsidR="001464E9" w:rsidRPr="001464E9">
        <w:rPr>
          <w:rFonts w:ascii="Calibri" w:hAnsi="Calibri"/>
          <w:b w:val="0"/>
          <w:szCs w:val="22"/>
          <w:lang w:val="pt-PT"/>
        </w:rPr>
        <w:t>541</w:t>
      </w:r>
      <w:r w:rsidR="00F2392A" w:rsidRPr="001464E9">
        <w:rPr>
          <w:rFonts w:ascii="Calibri" w:hAnsi="Calibri"/>
          <w:b w:val="0"/>
          <w:szCs w:val="22"/>
          <w:lang w:val="pt-PT"/>
        </w:rPr>
        <w:t>/20</w:t>
      </w:r>
      <w:r w:rsidR="00095A81" w:rsidRPr="001464E9">
        <w:rPr>
          <w:rFonts w:ascii="Calibri" w:hAnsi="Calibri"/>
          <w:b w:val="0"/>
          <w:szCs w:val="22"/>
          <w:lang w:val="pt-PT"/>
        </w:rPr>
        <w:t>20</w:t>
      </w:r>
    </w:p>
    <w:p w14:paraId="5AE4F113" w14:textId="77777777" w:rsidR="007A6B3A" w:rsidRPr="005711D8" w:rsidRDefault="007A6B3A" w:rsidP="007A6B3A">
      <w:pPr>
        <w:pStyle w:val="Legenda1"/>
        <w:tabs>
          <w:tab w:val="left" w:pos="4395"/>
        </w:tabs>
        <w:suppressAutoHyphens/>
        <w:rPr>
          <w:rFonts w:ascii="Calibri" w:hAnsi="Calibri"/>
          <w:bCs/>
          <w:sz w:val="22"/>
          <w:szCs w:val="22"/>
        </w:rPr>
      </w:pPr>
    </w:p>
    <w:p w14:paraId="1C014FEE"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796411C2" w14:textId="77777777" w:rsidR="007A6B3A" w:rsidRPr="005711D8" w:rsidRDefault="007A6B3A" w:rsidP="007A6B3A">
      <w:pPr>
        <w:jc w:val="both"/>
        <w:rPr>
          <w:rFonts w:ascii="Calibri" w:hAnsi="Calibri"/>
          <w:sz w:val="22"/>
          <w:szCs w:val="22"/>
        </w:rPr>
      </w:pPr>
    </w:p>
    <w:p w14:paraId="0F0A3771" w14:textId="77777777" w:rsidR="007A6B3A" w:rsidRPr="005711D8" w:rsidRDefault="007A6B3A" w:rsidP="007A6B3A">
      <w:pPr>
        <w:jc w:val="both"/>
        <w:rPr>
          <w:rFonts w:ascii="Calibri" w:hAnsi="Calibri"/>
          <w:sz w:val="22"/>
          <w:szCs w:val="22"/>
        </w:rPr>
      </w:pPr>
    </w:p>
    <w:p w14:paraId="15FD9630"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3C776264"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4B065D96"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4E41135D"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3190C8C1"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1A725228" w14:textId="77777777" w:rsidR="007A6B3A" w:rsidRPr="005711D8" w:rsidRDefault="007A6B3A" w:rsidP="007A6B3A">
      <w:pPr>
        <w:jc w:val="both"/>
        <w:rPr>
          <w:rFonts w:ascii="Calibri" w:hAnsi="Calibri"/>
          <w:sz w:val="22"/>
          <w:szCs w:val="22"/>
        </w:rPr>
      </w:pPr>
      <w:r w:rsidRPr="005711D8">
        <w:rPr>
          <w:rFonts w:ascii="Calibri" w:hAnsi="Calibri"/>
          <w:sz w:val="22"/>
          <w:szCs w:val="22"/>
        </w:rPr>
        <w:t>CNPJ/CPF/MF:</w:t>
      </w:r>
    </w:p>
    <w:p w14:paraId="2EC68B4B"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11DA900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08D3C625" w14:textId="77777777" w:rsidR="00851288" w:rsidRDefault="00851288" w:rsidP="007A6B3A">
      <w:pPr>
        <w:jc w:val="both"/>
        <w:rPr>
          <w:rFonts w:ascii="Calibri" w:hAnsi="Calibri"/>
          <w:sz w:val="22"/>
          <w:szCs w:val="22"/>
        </w:rPr>
      </w:pPr>
    </w:p>
    <w:p w14:paraId="3F652101"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25AFF99C"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6B078BC5"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B89E3F4" w14:textId="77777777" w:rsidR="007A6B3A" w:rsidRPr="005711D8" w:rsidRDefault="007A6B3A" w:rsidP="007A6B3A">
      <w:pPr>
        <w:pStyle w:val="Esp-TextoChar"/>
        <w:suppressAutoHyphens/>
        <w:spacing w:before="0" w:after="0"/>
        <w:rPr>
          <w:rFonts w:ascii="Calibri" w:hAnsi="Calibri"/>
          <w:sz w:val="22"/>
          <w:szCs w:val="22"/>
        </w:rPr>
      </w:pPr>
    </w:p>
    <w:p w14:paraId="13FAC3F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163C7050"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27AD6C87"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43294B1D"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223369BC"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96C0EBD" w14:textId="77777777" w:rsidR="007A6B3A" w:rsidRPr="005711D8" w:rsidRDefault="007A6B3A" w:rsidP="007A6B3A">
      <w:pPr>
        <w:jc w:val="both"/>
        <w:rPr>
          <w:rFonts w:ascii="Calibri" w:hAnsi="Calibri"/>
          <w:sz w:val="22"/>
          <w:szCs w:val="22"/>
        </w:rPr>
      </w:pPr>
    </w:p>
    <w:p w14:paraId="317E406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3797DCB" w14:textId="77777777" w:rsidR="007A6B3A" w:rsidRPr="005711D8" w:rsidRDefault="007A6B3A" w:rsidP="007A6B3A">
      <w:pPr>
        <w:jc w:val="both"/>
        <w:rPr>
          <w:rFonts w:ascii="Calibri" w:hAnsi="Calibri"/>
          <w:bCs/>
          <w:sz w:val="22"/>
          <w:szCs w:val="22"/>
        </w:rPr>
      </w:pPr>
    </w:p>
    <w:p w14:paraId="76DBAE6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64BFC26C"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E57497" w14:textId="77777777" w:rsidR="00AA1C28" w:rsidRDefault="00AA1C28">
      <w:r>
        <w:separator/>
      </w:r>
    </w:p>
  </w:endnote>
  <w:endnote w:type="continuationSeparator" w:id="0">
    <w:p w14:paraId="34EE552A" w14:textId="77777777" w:rsidR="00AA1C28" w:rsidRDefault="00AA1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A0717" w14:textId="77777777" w:rsidR="00AA1C28" w:rsidRDefault="00AA1C28" w:rsidP="00352F71">
    <w:pPr>
      <w:pStyle w:val="Rodap"/>
      <w:tabs>
        <w:tab w:val="clear" w:pos="4419"/>
        <w:tab w:val="center" w:pos="0"/>
      </w:tabs>
      <w:rPr>
        <w:color w:val="0000FF"/>
        <w:sz w:val="14"/>
      </w:rPr>
    </w:pPr>
    <w:r w:rsidRPr="00405FF7">
      <w:rPr>
        <w:sz w:val="14"/>
      </w:rPr>
      <w:t>PE 0541/2020</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1E496" w14:textId="77777777" w:rsidR="00AA1C28" w:rsidRDefault="00AA1C28" w:rsidP="00212B50">
    <w:pPr>
      <w:jc w:val="right"/>
      <w:rPr>
        <w:rFonts w:ascii="Arial" w:hAnsi="Arial" w:cs="Arial"/>
        <w:sz w:val="16"/>
      </w:rPr>
    </w:pPr>
    <w:r>
      <w:rPr>
        <w:rFonts w:ascii="Arial" w:hAnsi="Arial" w:cs="Arial"/>
        <w:sz w:val="16"/>
      </w:rPr>
      <w:t xml:space="preserve">Página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de 20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928ADE" w14:textId="77777777" w:rsidR="00AA1C28" w:rsidRDefault="00AA1C28">
      <w:r>
        <w:separator/>
      </w:r>
    </w:p>
  </w:footnote>
  <w:footnote w:type="continuationSeparator" w:id="0">
    <w:p w14:paraId="2D6A826C" w14:textId="77777777" w:rsidR="00AA1C28" w:rsidRDefault="00AA1C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F9659" w14:textId="77777777" w:rsidR="00AA1C28" w:rsidRDefault="00AA1C28">
    <w:pPr>
      <w:pStyle w:val="Cabealho"/>
      <w:rPr>
        <w:noProof/>
        <w:lang w:eastAsia="pt-BR"/>
      </w:rPr>
    </w:pPr>
    <w:r w:rsidRPr="005F6D78">
      <w:rPr>
        <w:noProof/>
        <w:lang w:val="pt-BR" w:eastAsia="pt-BR"/>
      </w:rPr>
      <w:drawing>
        <wp:inline distT="0" distB="0" distL="0" distR="0" wp14:anchorId="20E4069C" wp14:editId="66DE534E">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D7AE66" w14:textId="77777777" w:rsidR="00AA1C28" w:rsidRPr="006A59DF" w:rsidRDefault="00AA1C28">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FBACD" w14:textId="77777777" w:rsidR="00AA1C28" w:rsidRPr="00A36649" w:rsidRDefault="00AA1C28" w:rsidP="00FA48CA">
    <w:pPr>
      <w:ind w:left="1418"/>
      <w:rPr>
        <w:rFonts w:ascii="Calibri" w:hAnsi="Calibri"/>
        <w:sz w:val="20"/>
        <w:szCs w:val="20"/>
      </w:rPr>
    </w:pPr>
    <w:r>
      <w:rPr>
        <w:rFonts w:ascii="Calibri" w:hAnsi="Calibri"/>
        <w:b/>
        <w:noProof/>
        <w:sz w:val="20"/>
        <w:szCs w:val="20"/>
        <w:lang w:eastAsia="pt-BR"/>
      </w:rPr>
      <w:drawing>
        <wp:anchor distT="0" distB="0" distL="114300" distR="114300" simplePos="0" relativeHeight="251657728" behindDoc="0" locked="0" layoutInCell="1" allowOverlap="1" wp14:anchorId="7A2EBFDC" wp14:editId="6E8343AB">
          <wp:simplePos x="0" y="0"/>
          <wp:positionH relativeFrom="column">
            <wp:posOffset>212090</wp:posOffset>
          </wp:positionH>
          <wp:positionV relativeFrom="paragraph">
            <wp:posOffset>60960</wp:posOffset>
          </wp:positionV>
          <wp:extent cx="594995" cy="483235"/>
          <wp:effectExtent l="0" t="0" r="0" b="0"/>
          <wp:wrapNone/>
          <wp:docPr id="1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95" cy="4832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6649">
      <w:rPr>
        <w:rFonts w:ascii="Calibri" w:hAnsi="Calibri"/>
        <w:b/>
        <w:sz w:val="20"/>
        <w:szCs w:val="20"/>
      </w:rPr>
      <w:t>ESTADO DE SANTA CATARINA</w:t>
    </w:r>
    <w:r w:rsidRPr="00A36649">
      <w:rPr>
        <w:rFonts w:ascii="Calibri" w:hAnsi="Calibri"/>
        <w:sz w:val="20"/>
        <w:szCs w:val="20"/>
      </w:rPr>
      <w:t xml:space="preserve"> </w:t>
    </w:r>
  </w:p>
  <w:p w14:paraId="060E2C55" w14:textId="77777777" w:rsidR="00AA1C28" w:rsidRPr="00A36649" w:rsidRDefault="00AA1C28" w:rsidP="00FA48CA">
    <w:pPr>
      <w:ind w:left="1418"/>
      <w:rPr>
        <w:rFonts w:ascii="Calibri" w:hAnsi="Calibri"/>
        <w:sz w:val="20"/>
        <w:szCs w:val="20"/>
      </w:rPr>
    </w:pPr>
    <w:r w:rsidRPr="00A36649">
      <w:rPr>
        <w:rFonts w:ascii="Calibri" w:hAnsi="Calibri"/>
        <w:b/>
        <w:sz w:val="20"/>
        <w:szCs w:val="20"/>
      </w:rPr>
      <w:t>FUNDAÇÃO UNIVERSIDADE DO ESTADO DE SANTA CATARINA</w:t>
    </w:r>
  </w:p>
  <w:p w14:paraId="68C774E5" w14:textId="77777777" w:rsidR="00AA1C28" w:rsidRPr="00A36649" w:rsidRDefault="00AA1C28" w:rsidP="00FA48CA">
    <w:pPr>
      <w:pStyle w:val="Cabealho"/>
      <w:ind w:left="1418"/>
      <w:rPr>
        <w:rFonts w:ascii="Calibri" w:hAnsi="Calibri" w:cs="Calibri"/>
        <w:b/>
        <w:lang w:val="pt-BR"/>
      </w:rPr>
    </w:pPr>
    <w:r w:rsidRPr="00A36649">
      <w:rPr>
        <w:rFonts w:ascii="Calibri" w:hAnsi="Calibri" w:cs="Calibri"/>
        <w:b/>
        <w:lang w:val="pt-BR"/>
      </w:rPr>
      <w:t>PRÓ-REITORIA DE ADMINISTRAÇÃO – PROAD</w:t>
    </w:r>
  </w:p>
  <w:p w14:paraId="46DC61FD" w14:textId="77777777" w:rsidR="00AA1C28" w:rsidRPr="00A36649" w:rsidRDefault="00AA1C28" w:rsidP="00FA48CA">
    <w:pPr>
      <w:pStyle w:val="Cabealho"/>
      <w:ind w:left="1418"/>
      <w:rPr>
        <w:rFonts w:ascii="Calibri" w:hAnsi="Calibri" w:cs="Calibri"/>
        <w:b/>
        <w:lang w:val="pt-BR"/>
      </w:rPr>
    </w:pPr>
    <w:r w:rsidRPr="00A36649">
      <w:rPr>
        <w:rFonts w:ascii="Calibri" w:hAnsi="Calibri" w:cs="Calibri"/>
        <w:b/>
        <w:lang w:val="pt-BR"/>
      </w:rPr>
      <w:t xml:space="preserve">COORDENADORIA DE LICITAÇÕES E COMPRAS - CLC         </w:t>
    </w:r>
  </w:p>
  <w:p w14:paraId="0FA7F6DD" w14:textId="77777777" w:rsidR="00AA1C28" w:rsidRDefault="00AA1C28" w:rsidP="00FA48CA">
    <w:pPr>
      <w:ind w:left="567"/>
      <w:rPr>
        <w:b/>
      </w:rPr>
    </w:pPr>
  </w:p>
  <w:p w14:paraId="39B6287E" w14:textId="77777777" w:rsidR="00AA1C28" w:rsidRDefault="00AA1C28">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5"/>
  </w:num>
  <w:num w:numId="6">
    <w:abstractNumId w:val="8"/>
  </w:num>
  <w:num w:numId="7">
    <w:abstractNumId w:val="5"/>
  </w:num>
  <w:num w:numId="8">
    <w:abstractNumId w:val="7"/>
  </w:num>
  <w:num w:numId="9">
    <w:abstractNumId w:val="12"/>
  </w:num>
  <w:num w:numId="10">
    <w:abstractNumId w:val="15"/>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3"/>
  </w:num>
  <w:num w:numId="33">
    <w:abstractNumId w:val="14"/>
  </w:num>
  <w:num w:numId="34">
    <w:abstractNumId w:val="10"/>
  </w:num>
  <w:num w:numId="35">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0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464E9"/>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D7EA4"/>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4CD6"/>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5FF7"/>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5490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2D4"/>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1C28"/>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2CF3"/>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0DA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C7F9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oNotEmbedSmartTags/>
  <w:decimalSymbol w:val=","/>
  <w:listSeparator w:val=";"/>
  <w14:docId w14:val="5E0C010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566259639">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2F2D29"/>
    <w:rsid w:val="005F3E3E"/>
    <w:rsid w:val="009A05A2"/>
    <w:rsid w:val="00B87A6F"/>
    <w:rsid w:val="00BB27C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170EB-6D9B-4CD1-AEE5-50251C70A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20</Pages>
  <Words>9135</Words>
  <Characters>49334</Characters>
  <Application>Microsoft Office Word</Application>
  <DocSecurity>0</DocSecurity>
  <Lines>411</Lines>
  <Paragraphs>116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58353</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SANDRINI</cp:lastModifiedBy>
  <cp:revision>12</cp:revision>
  <cp:lastPrinted>2020-04-20T03:02:00Z</cp:lastPrinted>
  <dcterms:created xsi:type="dcterms:W3CDTF">2020-05-14T18:48:00Z</dcterms:created>
  <dcterms:modified xsi:type="dcterms:W3CDTF">2020-06-08T18:39:00Z</dcterms:modified>
</cp:coreProperties>
</file>